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51" w:rsidRPr="00A406BA" w:rsidRDefault="00FD5751">
      <w:pPr>
        <w:shd w:val="clear" w:color="auto" w:fill="FFFFFF"/>
        <w:ind w:left="7" w:right="29" w:firstLine="295"/>
        <w:jc w:val="center"/>
        <w:rPr>
          <w:b/>
          <w:spacing w:val="-6"/>
          <w:sz w:val="28"/>
          <w:szCs w:val="28"/>
          <w:u w:val="single"/>
        </w:rPr>
      </w:pPr>
      <w:r w:rsidRPr="00A406BA">
        <w:rPr>
          <w:b/>
          <w:spacing w:val="-6"/>
          <w:sz w:val="28"/>
          <w:szCs w:val="28"/>
          <w:u w:val="single"/>
        </w:rPr>
        <w:t>Пояснительная записка.</w:t>
      </w:r>
    </w:p>
    <w:p w:rsidR="00FD5751" w:rsidRPr="00C22DCF" w:rsidRDefault="00FD5751">
      <w:pPr>
        <w:shd w:val="clear" w:color="auto" w:fill="FFFFFF"/>
        <w:ind w:left="7" w:right="29" w:firstLine="295"/>
        <w:jc w:val="both"/>
        <w:rPr>
          <w:spacing w:val="-6"/>
        </w:rPr>
      </w:pPr>
    </w:p>
    <w:p w:rsidR="00FD5751" w:rsidRPr="00C22DCF" w:rsidRDefault="00FD5751" w:rsidP="00A406BA">
      <w:pPr>
        <w:shd w:val="clear" w:color="auto" w:fill="FFFFFF"/>
        <w:ind w:firstLine="567"/>
        <w:jc w:val="both"/>
        <w:rPr>
          <w:color w:val="000000"/>
        </w:rPr>
      </w:pPr>
      <w:r w:rsidRPr="00C22DCF">
        <w:rPr>
          <w:color w:val="000000"/>
        </w:rPr>
        <w:t>Программа разработана на основе Федерального государственного об</w:t>
      </w:r>
      <w:r w:rsidRPr="00C22DCF">
        <w:rPr>
          <w:color w:val="000000"/>
        </w:rPr>
        <w:softHyphen/>
        <w:t>разовательного стандарта начального обще</w:t>
      </w:r>
      <w:r w:rsidRPr="00C22DCF">
        <w:rPr>
          <w:color w:val="000000"/>
          <w:vertAlign w:val="superscript"/>
        </w:rPr>
        <w:t>г</w:t>
      </w:r>
      <w:r w:rsidRPr="00C22DCF">
        <w:rPr>
          <w:color w:val="000000"/>
        </w:rPr>
        <w:t>о образования, Концепции духовно-нравственного развития и воспитания личности гражданина Рос</w:t>
      </w:r>
      <w:r w:rsidRPr="00C22DCF">
        <w:rPr>
          <w:color w:val="000000"/>
        </w:rPr>
        <w:softHyphen/>
        <w:t>сии, планируемых результатов начального общего образования.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color w:val="000000"/>
        </w:rPr>
        <w:t>Предмет «Русский язык» играет важную роль в реализации основных целевых установок начального образования: становлении основ граж</w:t>
      </w:r>
      <w:r w:rsidRPr="00C22DCF">
        <w:rPr>
          <w:color w:val="000000"/>
        </w:rPr>
        <w:softHyphen/>
        <w:t>данской идентичности и мировоззрения; формировании основ умения учиться и способности к организации своей деятельности; духовно-нрав</w:t>
      </w:r>
      <w:r w:rsidRPr="00C22DCF">
        <w:rPr>
          <w:color w:val="000000"/>
        </w:rPr>
        <w:softHyphen/>
        <w:t>ственном развитии и воспитании младших школьников.</w:t>
      </w:r>
    </w:p>
    <w:p w:rsidR="00FD5751" w:rsidRPr="00C22DCF" w:rsidRDefault="00FD5751">
      <w:pPr>
        <w:shd w:val="clear" w:color="auto" w:fill="FFFFFF"/>
        <w:ind w:left="7" w:right="29" w:firstLine="295"/>
        <w:jc w:val="both"/>
        <w:rPr>
          <w:color w:val="000000"/>
        </w:rPr>
      </w:pPr>
      <w:r w:rsidRPr="00C22DCF">
        <w:rPr>
          <w:color w:val="000000"/>
        </w:rPr>
        <w:t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FD5751" w:rsidRPr="00C22DCF" w:rsidRDefault="00FD5751">
      <w:pPr>
        <w:shd w:val="clear" w:color="auto" w:fill="FFFFFF"/>
        <w:ind w:firstLine="302"/>
        <w:jc w:val="both"/>
        <w:rPr>
          <w:color w:val="000000"/>
        </w:rPr>
      </w:pPr>
      <w:r w:rsidRPr="00C22DCF">
        <w:rPr>
          <w:color w:val="000000"/>
        </w:rPr>
        <w:t>Изучение русского языка в начальных классах — первоначальный этап си</w:t>
      </w:r>
      <w:r w:rsidRPr="00C22DCF">
        <w:rPr>
          <w:color w:val="000000"/>
        </w:rPr>
        <w:softHyphen/>
        <w:t>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b/>
          <w:bCs/>
          <w:color w:val="000000"/>
          <w:u w:val="single"/>
        </w:rPr>
        <w:t>Целями</w:t>
      </w:r>
      <w:r w:rsidR="009E453A">
        <w:rPr>
          <w:b/>
          <w:bCs/>
          <w:color w:val="000000"/>
          <w:u w:val="single"/>
        </w:rPr>
        <w:t xml:space="preserve"> </w:t>
      </w:r>
      <w:r w:rsidRPr="00C22DCF">
        <w:rPr>
          <w:color w:val="000000"/>
        </w:rPr>
        <w:t>изучения предмета «Русский язык» в начальной школе являются: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color w:val="000000"/>
        </w:rPr>
        <w:t>• ознакомление учащихся с основными положениями науки о языке и формирование на этой основе знаково-символического восприятия и ло</w:t>
      </w:r>
      <w:r w:rsidRPr="00C22DCF">
        <w:rPr>
          <w:color w:val="000000"/>
        </w:rPr>
        <w:softHyphen/>
        <w:t>гического мышления учащихся;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color w:val="000000"/>
        </w:rPr>
        <w:t>• формирование коммуникативной компетенции учащихся: развитие уст</w:t>
      </w:r>
      <w:r w:rsidRPr="00C22DCF">
        <w:rPr>
          <w:color w:val="000000"/>
        </w:rPr>
        <w:softHyphen/>
        <w:t>ной и письменной речи, монологической и диалогической речи, а также навыков грамотного, безошибочного письма как показателя общей куль</w:t>
      </w:r>
      <w:r w:rsidRPr="00C22DCF">
        <w:rPr>
          <w:color w:val="000000"/>
        </w:rPr>
        <w:softHyphen/>
        <w:t>туры человека.</w:t>
      </w:r>
    </w:p>
    <w:p w:rsidR="00FD5751" w:rsidRPr="00C22DCF" w:rsidRDefault="00FD5751">
      <w:pPr>
        <w:shd w:val="clear" w:color="auto" w:fill="FFFFFF"/>
        <w:ind w:right="14"/>
        <w:jc w:val="both"/>
      </w:pPr>
      <w:r w:rsidRPr="00C22DCF">
        <w:rPr>
          <w:spacing w:val="-5"/>
        </w:rPr>
        <w:t>Программа направлена на формирование у младших школьников пред</w:t>
      </w:r>
      <w:r w:rsidRPr="00C22DCF">
        <w:rPr>
          <w:spacing w:val="-5"/>
        </w:rPr>
        <w:softHyphen/>
      </w:r>
      <w:r w:rsidRPr="00C22DCF">
        <w:rPr>
          <w:spacing w:val="-4"/>
        </w:rPr>
        <w:t>ставлений о языке как явлении национальной культуры и основном сред</w:t>
      </w:r>
      <w:r w:rsidRPr="00C22DCF">
        <w:rPr>
          <w:spacing w:val="-4"/>
        </w:rPr>
        <w:softHyphen/>
      </w:r>
      <w:r w:rsidRPr="00C22DCF">
        <w:rPr>
          <w:spacing w:val="-3"/>
        </w:rPr>
        <w:t xml:space="preserve">стве человеческого общения, на осознание ими значения русского языка </w:t>
      </w:r>
      <w:r w:rsidRPr="00C22DCF">
        <w:rPr>
          <w:spacing w:val="-4"/>
        </w:rPr>
        <w:t>как государственного языка Российской Федерации, языка межнацио</w:t>
      </w:r>
      <w:r w:rsidRPr="00C22DCF">
        <w:rPr>
          <w:spacing w:val="-4"/>
        </w:rPr>
        <w:softHyphen/>
      </w:r>
      <w:r w:rsidRPr="00C22DCF">
        <w:t>нального общения.</w:t>
      </w:r>
    </w:p>
    <w:p w:rsidR="00FD5751" w:rsidRPr="00C22DCF" w:rsidRDefault="00FD5751">
      <w:pPr>
        <w:shd w:val="clear" w:color="auto" w:fill="FFFFFF"/>
        <w:ind w:left="29" w:right="14" w:firstLine="295"/>
        <w:jc w:val="both"/>
        <w:rPr>
          <w:sz w:val="28"/>
          <w:szCs w:val="28"/>
        </w:rPr>
      </w:pPr>
    </w:p>
    <w:p w:rsidR="00FD5751" w:rsidRPr="00C22DCF" w:rsidRDefault="00FD5751">
      <w:pPr>
        <w:shd w:val="clear" w:color="auto" w:fill="FFFFFF"/>
        <w:ind w:left="22" w:firstLine="295"/>
        <w:jc w:val="center"/>
        <w:rPr>
          <w:b/>
          <w:spacing w:val="-3"/>
          <w:sz w:val="28"/>
          <w:szCs w:val="28"/>
          <w:u w:val="single"/>
        </w:rPr>
      </w:pPr>
      <w:r w:rsidRPr="00C22DCF">
        <w:rPr>
          <w:b/>
          <w:spacing w:val="-3"/>
          <w:sz w:val="28"/>
          <w:szCs w:val="28"/>
          <w:u w:val="single"/>
        </w:rPr>
        <w:t xml:space="preserve"> Общая характеристика учебного предмета.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color w:val="000000"/>
        </w:rPr>
        <w:t xml:space="preserve">Программа направлена на реализацию средствами предмета «Русский язык» основных </w:t>
      </w:r>
      <w:r w:rsidRPr="00C22DCF">
        <w:rPr>
          <w:b/>
          <w:bCs/>
          <w:color w:val="000000"/>
          <w:u w:val="single"/>
        </w:rPr>
        <w:t xml:space="preserve">задач </w:t>
      </w:r>
      <w:r w:rsidRPr="00C22DCF">
        <w:rPr>
          <w:color w:val="000000"/>
        </w:rPr>
        <w:t>образовательной области «Филология»:</w:t>
      </w:r>
    </w:p>
    <w:p w:rsidR="00FD5751" w:rsidRPr="00C22DCF" w:rsidRDefault="00FD5751">
      <w:pPr>
        <w:numPr>
          <w:ilvl w:val="0"/>
          <w:numId w:val="12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формирование первоначальных представлений о единстве и много</w:t>
      </w:r>
      <w:r w:rsidRPr="00C22DCF">
        <w:rPr>
          <w:color w:val="000000"/>
        </w:rPr>
        <w:softHyphen/>
        <w:t>образии языкового и культурного пространства России, о языке как ос</w:t>
      </w:r>
      <w:r w:rsidRPr="00C22DCF">
        <w:rPr>
          <w:color w:val="000000"/>
        </w:rPr>
        <w:softHyphen/>
        <w:t>нове национального самосознания;</w:t>
      </w:r>
    </w:p>
    <w:p w:rsidR="00FD5751" w:rsidRPr="00C22DCF" w:rsidRDefault="00FD5751">
      <w:pPr>
        <w:numPr>
          <w:ilvl w:val="0"/>
          <w:numId w:val="12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развитие диалогической и монологической устной и письменной речи;</w:t>
      </w:r>
    </w:p>
    <w:p w:rsidR="00FD5751" w:rsidRPr="00C22DCF" w:rsidRDefault="00FD5751">
      <w:pPr>
        <w:numPr>
          <w:ilvl w:val="0"/>
          <w:numId w:val="12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развитие коммуникативных умений;</w:t>
      </w:r>
    </w:p>
    <w:p w:rsidR="00FD5751" w:rsidRPr="00C22DCF" w:rsidRDefault="00FD5751">
      <w:pPr>
        <w:numPr>
          <w:ilvl w:val="0"/>
          <w:numId w:val="12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развитие нравственных и эстетических чувств;</w:t>
      </w:r>
    </w:p>
    <w:p w:rsidR="00FD5751" w:rsidRPr="00C22DCF" w:rsidRDefault="00FD5751">
      <w:pPr>
        <w:numPr>
          <w:ilvl w:val="0"/>
          <w:numId w:val="12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развитие способностей к творческой деятельности.</w:t>
      </w:r>
    </w:p>
    <w:p w:rsidR="00FD5751" w:rsidRPr="00C22DCF" w:rsidRDefault="00FD5751">
      <w:pPr>
        <w:shd w:val="clear" w:color="auto" w:fill="FFFFFF"/>
        <w:jc w:val="both"/>
        <w:rPr>
          <w:color w:val="000000"/>
        </w:rPr>
      </w:pPr>
      <w:r w:rsidRPr="00C22DCF">
        <w:rPr>
          <w:color w:val="000000"/>
        </w:rPr>
        <w:t xml:space="preserve">Программа определяет ряд практических задач, решение которых обеспечивает достижение основных целей изучения предмета:    </w:t>
      </w:r>
    </w:p>
    <w:p w:rsidR="00FD5751" w:rsidRPr="00C22DCF" w:rsidRDefault="00FD5751">
      <w:pPr>
        <w:numPr>
          <w:ilvl w:val="0"/>
          <w:numId w:val="5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FD5751" w:rsidRPr="00C22DCF" w:rsidRDefault="00FD5751">
      <w:pPr>
        <w:numPr>
          <w:ilvl w:val="0"/>
          <w:numId w:val="5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>формирование у младших школьников первоначальных представлений о системе и структуре русского языка: лексике, фонетике, графике, ор</w:t>
      </w:r>
      <w:r w:rsidRPr="00C22DCF">
        <w:rPr>
          <w:color w:val="000000"/>
        </w:rPr>
        <w:softHyphen/>
        <w:t xml:space="preserve">фоэпии, </w:t>
      </w:r>
      <w:proofErr w:type="spellStart"/>
      <w:r w:rsidRPr="00C22DCF">
        <w:rPr>
          <w:color w:val="000000"/>
        </w:rPr>
        <w:t>морфемике</w:t>
      </w:r>
      <w:proofErr w:type="spellEnd"/>
      <w:r w:rsidRPr="00C22DCF">
        <w:rPr>
          <w:color w:val="000000"/>
        </w:rPr>
        <w:t xml:space="preserve"> (состав слова), морфологии и синтаксисе; </w:t>
      </w:r>
    </w:p>
    <w:p w:rsidR="00FD5751" w:rsidRPr="00C22DCF" w:rsidRDefault="00FD5751">
      <w:pPr>
        <w:numPr>
          <w:ilvl w:val="0"/>
          <w:numId w:val="5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 xml:space="preserve">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</w:t>
      </w:r>
    </w:p>
    <w:p w:rsidR="00FD5751" w:rsidRPr="00C22DCF" w:rsidRDefault="00FD5751">
      <w:pPr>
        <w:numPr>
          <w:ilvl w:val="0"/>
          <w:numId w:val="5"/>
        </w:numPr>
        <w:shd w:val="clear" w:color="auto" w:fill="FFFFFF"/>
        <w:suppressAutoHyphens w:val="0"/>
        <w:jc w:val="both"/>
        <w:rPr>
          <w:color w:val="000000"/>
        </w:rPr>
      </w:pPr>
      <w:r w:rsidRPr="00C22DCF">
        <w:rPr>
          <w:color w:val="000000"/>
        </w:rPr>
        <w:t xml:space="preserve"> воспитание позитивного эмоционально-ценностного отношения к рус</w:t>
      </w:r>
      <w:r w:rsidRPr="00C22DCF">
        <w:rPr>
          <w:color w:val="000000"/>
        </w:rPr>
        <w:softHyphen/>
        <w:t>скому языку, чувства сопричастности к сохранению его уникальности и чистоты;  пробуждение познавательного  интереса  к языку, стремления совершенствовать свою речь.</w:t>
      </w:r>
    </w:p>
    <w:p w:rsidR="00FD5751" w:rsidRPr="00C22DCF" w:rsidRDefault="00FD5751">
      <w:pPr>
        <w:shd w:val="clear" w:color="auto" w:fill="FFFFFF"/>
        <w:ind w:left="7" w:right="22" w:firstLine="281"/>
        <w:jc w:val="both"/>
      </w:pPr>
      <w:r w:rsidRPr="00C22DCF">
        <w:rPr>
          <w:spacing w:val="-5"/>
        </w:rPr>
        <w:t>Систематический курс русского языка представлен  следу</w:t>
      </w:r>
      <w:r w:rsidRPr="00C22DCF">
        <w:rPr>
          <w:spacing w:val="-5"/>
        </w:rPr>
        <w:softHyphen/>
      </w:r>
      <w:r w:rsidRPr="00C22DCF">
        <w:t>ющими содержательными линиями:</w:t>
      </w:r>
    </w:p>
    <w:p w:rsidR="00FD5751" w:rsidRPr="00C22DCF" w:rsidRDefault="00FD5751">
      <w:pPr>
        <w:numPr>
          <w:ilvl w:val="0"/>
          <w:numId w:val="10"/>
        </w:numPr>
        <w:shd w:val="clear" w:color="auto" w:fill="FFFFFF"/>
        <w:suppressAutoHyphens w:val="0"/>
        <w:ind w:left="0" w:right="22" w:firstLine="0"/>
        <w:jc w:val="both"/>
      </w:pPr>
      <w:r w:rsidRPr="00C22DCF">
        <w:rPr>
          <w:spacing w:val="-2"/>
        </w:rPr>
        <w:t xml:space="preserve">система языка (основы лингвистических знаний): лексика, фонетика и </w:t>
      </w:r>
      <w:r w:rsidRPr="00C22DCF">
        <w:rPr>
          <w:spacing w:val="-1"/>
        </w:rPr>
        <w:t>орфоэпия, графика, состав слова (</w:t>
      </w:r>
      <w:proofErr w:type="spellStart"/>
      <w:r w:rsidRPr="00C22DCF">
        <w:rPr>
          <w:spacing w:val="-1"/>
        </w:rPr>
        <w:t>морфемика</w:t>
      </w:r>
      <w:proofErr w:type="spellEnd"/>
      <w:r w:rsidRPr="00C22DCF">
        <w:rPr>
          <w:spacing w:val="-1"/>
        </w:rPr>
        <w:t xml:space="preserve">), грамматика (морфология </w:t>
      </w:r>
      <w:r w:rsidRPr="00C22DCF">
        <w:t>и синтаксис);</w:t>
      </w:r>
    </w:p>
    <w:p w:rsidR="00FD5751" w:rsidRPr="00C22DCF" w:rsidRDefault="00FD5751">
      <w:pPr>
        <w:numPr>
          <w:ilvl w:val="0"/>
          <w:numId w:val="10"/>
        </w:numPr>
        <w:shd w:val="clear" w:color="auto" w:fill="FFFFFF"/>
        <w:suppressAutoHyphens w:val="0"/>
        <w:ind w:left="0" w:right="22" w:firstLine="0"/>
        <w:jc w:val="both"/>
      </w:pPr>
      <w:r w:rsidRPr="00C22DCF">
        <w:t>орфография и пунктуация;</w:t>
      </w:r>
    </w:p>
    <w:p w:rsidR="00FD5751" w:rsidRPr="00C22DCF" w:rsidRDefault="00FD5751">
      <w:pPr>
        <w:numPr>
          <w:ilvl w:val="0"/>
          <w:numId w:val="10"/>
        </w:numPr>
        <w:shd w:val="clear" w:color="auto" w:fill="FFFFFF"/>
        <w:suppressAutoHyphens w:val="0"/>
        <w:ind w:left="0" w:right="22" w:firstLine="0"/>
        <w:jc w:val="both"/>
        <w:rPr>
          <w:spacing w:val="-2"/>
        </w:rPr>
      </w:pPr>
      <w:r w:rsidRPr="00C22DCF">
        <w:rPr>
          <w:spacing w:val="-2"/>
        </w:rPr>
        <w:t>развитие речи.</w:t>
      </w:r>
    </w:p>
    <w:p w:rsidR="00FD5751" w:rsidRPr="00C22DCF" w:rsidRDefault="00FD5751">
      <w:pPr>
        <w:shd w:val="clear" w:color="auto" w:fill="FFFFFF"/>
        <w:ind w:right="29"/>
        <w:jc w:val="both"/>
        <w:rPr>
          <w:spacing w:val="-4"/>
        </w:rPr>
      </w:pPr>
      <w:r w:rsidRPr="00C22DCF">
        <w:rPr>
          <w:spacing w:val="-4"/>
        </w:rPr>
        <w:lastRenderedPageBreak/>
        <w:t>Содержание курса имеет концентрическое строение, предусматрива</w:t>
      </w:r>
      <w:r w:rsidRPr="00C22DCF">
        <w:rPr>
          <w:spacing w:val="-4"/>
        </w:rPr>
        <w:softHyphen/>
        <w:t xml:space="preserve">ющее изучение одних и тех же разделов и тем в каждом классе. </w:t>
      </w:r>
    </w:p>
    <w:p w:rsidR="00FD5751" w:rsidRPr="00C22DCF" w:rsidRDefault="00FD5751">
      <w:pPr>
        <w:shd w:val="clear" w:color="auto" w:fill="FFFFFF"/>
        <w:ind w:left="29" w:firstLine="274"/>
        <w:jc w:val="both"/>
        <w:rPr>
          <w:spacing w:val="-7"/>
        </w:rPr>
      </w:pPr>
      <w:r w:rsidRPr="00C22DCF">
        <w:rPr>
          <w:spacing w:val="-2"/>
        </w:rPr>
        <w:t>Языковой материал обеспечивает формирование у младших школь</w:t>
      </w:r>
      <w:r w:rsidRPr="00C22DCF">
        <w:rPr>
          <w:spacing w:val="-2"/>
        </w:rPr>
        <w:softHyphen/>
        <w:t xml:space="preserve">ников первоначальных представлений о системе и структуре русского </w:t>
      </w:r>
      <w:r w:rsidRPr="00C22DCF">
        <w:rPr>
          <w:spacing w:val="-4"/>
        </w:rPr>
        <w:t xml:space="preserve">языка с учётом возрастных особенностей младших школьников, а также </w:t>
      </w:r>
      <w:r w:rsidRPr="00C22DCF">
        <w:rPr>
          <w:spacing w:val="-7"/>
        </w:rPr>
        <w:t xml:space="preserve">способствует усвоению ими норм русского литературного языка. </w:t>
      </w:r>
    </w:p>
    <w:p w:rsidR="00FD5751" w:rsidRPr="00C22DCF" w:rsidRDefault="00FD5751">
      <w:pPr>
        <w:shd w:val="clear" w:color="auto" w:fill="FFFFFF"/>
        <w:ind w:left="29" w:firstLine="274"/>
        <w:jc w:val="both"/>
        <w:rPr>
          <w:spacing w:val="-4"/>
        </w:rPr>
      </w:pPr>
      <w:r w:rsidRPr="00C22DCF">
        <w:rPr>
          <w:spacing w:val="-6"/>
        </w:rPr>
        <w:t>В программе выделен раздел «Виды речевой деятельности». Его содер</w:t>
      </w:r>
      <w:r w:rsidRPr="00C22DCF">
        <w:rPr>
          <w:spacing w:val="-6"/>
        </w:rPr>
        <w:softHyphen/>
      </w:r>
      <w:r w:rsidRPr="00C22DCF">
        <w:rPr>
          <w:spacing w:val="-4"/>
        </w:rPr>
        <w:t xml:space="preserve">жание обеспечивает ориентацию младших школьников в целях, задачах, </w:t>
      </w:r>
      <w:r w:rsidRPr="00C22DCF">
        <w:rPr>
          <w:spacing w:val="-5"/>
        </w:rPr>
        <w:t xml:space="preserve">средствах и значении различных видов речевой деятельности (слушания, </w:t>
      </w:r>
      <w:r w:rsidRPr="00C22DCF">
        <w:rPr>
          <w:spacing w:val="-4"/>
        </w:rPr>
        <w:t xml:space="preserve">говорения, чтения и письма). Развитие и совершенствование всех видов </w:t>
      </w:r>
      <w:r w:rsidRPr="00C22DCF">
        <w:rPr>
          <w:spacing w:val="-6"/>
        </w:rPr>
        <w:t xml:space="preserve">речевой деятельности заложит основы для овладения устной и письменной </w:t>
      </w:r>
      <w:r w:rsidRPr="00C22DCF">
        <w:rPr>
          <w:spacing w:val="-4"/>
        </w:rPr>
        <w:t>формами языка, культурой речи.</w:t>
      </w:r>
    </w:p>
    <w:p w:rsidR="00FD5751" w:rsidRPr="00C22DCF" w:rsidRDefault="00FD5751">
      <w:pPr>
        <w:shd w:val="clear" w:color="auto" w:fill="FFFFFF"/>
        <w:ind w:left="14" w:right="14" w:firstLine="288"/>
        <w:jc w:val="both"/>
      </w:pPr>
      <w:r w:rsidRPr="00C22DCF">
        <w:rPr>
          <w:spacing w:val="-3"/>
        </w:rPr>
        <w:t>Серьёзное внимание уделяется в программе формированию фонети</w:t>
      </w:r>
      <w:r w:rsidRPr="00C22DCF">
        <w:rPr>
          <w:spacing w:val="-5"/>
        </w:rPr>
        <w:t xml:space="preserve">ко-графических представлений о звуках и буквах русского языка. Чёткое </w:t>
      </w:r>
      <w:r w:rsidRPr="00C22DCF">
        <w:t>представление звуковой и графической формы важно для формирова</w:t>
      </w:r>
      <w:r w:rsidRPr="00C22DCF">
        <w:softHyphen/>
        <w:t xml:space="preserve">ния всех видов речевой деятельности: </w:t>
      </w:r>
      <w:proofErr w:type="spellStart"/>
      <w:r w:rsidRPr="00C22DCF">
        <w:t>аудирования</w:t>
      </w:r>
      <w:proofErr w:type="spellEnd"/>
      <w:r w:rsidRPr="00C22DCF">
        <w:t>, говорения, чтения и письма.</w:t>
      </w:r>
    </w:p>
    <w:p w:rsidR="00FD5751" w:rsidRPr="00C22DCF" w:rsidRDefault="00FD5751">
      <w:pPr>
        <w:shd w:val="clear" w:color="auto" w:fill="FFFFFF"/>
        <w:ind w:left="29" w:right="14" w:firstLine="295"/>
        <w:jc w:val="both"/>
        <w:rPr>
          <w:spacing w:val="-4"/>
        </w:rPr>
      </w:pPr>
      <w:r w:rsidRPr="00C22DCF">
        <w:rPr>
          <w:spacing w:val="-3"/>
        </w:rPr>
        <w:t xml:space="preserve">Значимое место в программе отводится темам «Текст», «Предложение </w:t>
      </w:r>
      <w:r w:rsidRPr="00C22DCF">
        <w:rPr>
          <w:spacing w:val="-1"/>
        </w:rPr>
        <w:t>и словосочетание». Они наиболее явственно обеспечивают формирова</w:t>
      </w:r>
      <w:r w:rsidRPr="00C22DCF">
        <w:rPr>
          <w:spacing w:val="-1"/>
        </w:rPr>
        <w:softHyphen/>
      </w:r>
      <w:r w:rsidRPr="00C22DCF">
        <w:rPr>
          <w:spacing w:val="-4"/>
        </w:rPr>
        <w:t>ние и развитие коммуникативно-речевой компетенции учащихся.</w:t>
      </w:r>
    </w:p>
    <w:p w:rsidR="00FD5751" w:rsidRPr="00C22DCF" w:rsidRDefault="00FD5751">
      <w:pPr>
        <w:shd w:val="clear" w:color="auto" w:fill="FFFFFF"/>
        <w:ind w:right="7"/>
        <w:jc w:val="both"/>
        <w:rPr>
          <w:spacing w:val="-2"/>
        </w:rPr>
      </w:pPr>
      <w:r w:rsidRPr="00C22DCF">
        <w:rPr>
          <w:spacing w:val="-4"/>
        </w:rPr>
        <w:t>Программой предусмотрено целенаправленное формирование первич</w:t>
      </w:r>
      <w:r w:rsidRPr="00C22DCF">
        <w:rPr>
          <w:spacing w:val="-4"/>
        </w:rPr>
        <w:softHyphen/>
      </w:r>
      <w:r w:rsidRPr="00C22DCF">
        <w:rPr>
          <w:spacing w:val="-5"/>
        </w:rPr>
        <w:t xml:space="preserve">ных навыков работы с информацией. В ходе освоения русского языка </w:t>
      </w:r>
      <w:r w:rsidRPr="00C22DCF">
        <w:rPr>
          <w:spacing w:val="-3"/>
        </w:rPr>
        <w:t>формируются умения, связанные с информационной культурой: читать, писать, эффективно работать с учебной книгой, пользоваться лингвисти</w:t>
      </w:r>
      <w:r w:rsidRPr="00C22DCF">
        <w:rPr>
          <w:spacing w:val="-3"/>
        </w:rPr>
        <w:softHyphen/>
      </w:r>
      <w:r w:rsidRPr="00C22DCF">
        <w:rPr>
          <w:spacing w:val="-2"/>
        </w:rPr>
        <w:t xml:space="preserve">ческими словарями и справочниками. </w:t>
      </w:r>
    </w:p>
    <w:p w:rsidR="00FD5751" w:rsidRPr="00C22DCF" w:rsidRDefault="00FD5751">
      <w:pPr>
        <w:shd w:val="clear" w:color="auto" w:fill="FFFFFF"/>
        <w:ind w:left="22" w:firstLine="295"/>
        <w:jc w:val="both"/>
        <w:rPr>
          <w:spacing w:val="-3"/>
        </w:rPr>
      </w:pPr>
      <w:r w:rsidRPr="00C22DCF">
        <w:rPr>
          <w:spacing w:val="-3"/>
        </w:rPr>
        <w:t>Программа предполагает организацию проектной деятельности, кото</w:t>
      </w:r>
      <w:r w:rsidRPr="00C22DCF">
        <w:rPr>
          <w:spacing w:val="-3"/>
        </w:rPr>
        <w:softHyphen/>
      </w:r>
      <w:r w:rsidRPr="00C22DCF">
        <w:rPr>
          <w:spacing w:val="-4"/>
        </w:rPr>
        <w:t>рая способствует включению учащихся в активный познавательный про</w:t>
      </w:r>
      <w:r w:rsidRPr="00C22DCF">
        <w:rPr>
          <w:spacing w:val="-4"/>
        </w:rPr>
        <w:softHyphen/>
      </w:r>
      <w:r w:rsidRPr="00C22DCF">
        <w:rPr>
          <w:spacing w:val="-3"/>
        </w:rPr>
        <w:t xml:space="preserve">цесс. </w:t>
      </w:r>
    </w:p>
    <w:p w:rsidR="00FD5751" w:rsidRPr="00C22DCF" w:rsidRDefault="00FD5751">
      <w:pPr>
        <w:jc w:val="both"/>
        <w:rPr>
          <w:b/>
          <w:u w:val="single"/>
        </w:rPr>
      </w:pPr>
    </w:p>
    <w:p w:rsidR="00FD5751" w:rsidRPr="00C22DCF" w:rsidRDefault="00FD5751">
      <w:pPr>
        <w:shd w:val="clear" w:color="auto" w:fill="FFFFFF"/>
        <w:ind w:firstLine="317"/>
        <w:jc w:val="both"/>
      </w:pPr>
      <w:r w:rsidRPr="00C22DCF">
        <w:t xml:space="preserve">Программа рассчитана на  </w:t>
      </w:r>
      <w:r w:rsidR="00F0172F" w:rsidRPr="00C22DCF">
        <w:t>4</w:t>
      </w:r>
      <w:r w:rsidRPr="00C22DCF">
        <w:t xml:space="preserve"> час</w:t>
      </w:r>
      <w:r w:rsidR="00F0172F" w:rsidRPr="00C22DCF">
        <w:t>а</w:t>
      </w:r>
      <w:r w:rsidRPr="00C22DCF">
        <w:t xml:space="preserve"> в неделю, в 3 классе –  1</w:t>
      </w:r>
      <w:r w:rsidR="00C22DCF" w:rsidRPr="00C22DCF">
        <w:t>36</w:t>
      </w:r>
      <w:r w:rsidRPr="00C22DCF">
        <w:t xml:space="preserve"> часов  ( 3</w:t>
      </w:r>
      <w:r w:rsidR="00C22DCF" w:rsidRPr="00C22DCF">
        <w:t>4</w:t>
      </w:r>
      <w:r w:rsidRPr="00C22DCF">
        <w:t xml:space="preserve"> учебные недели)</w:t>
      </w:r>
    </w:p>
    <w:p w:rsidR="00FD5751" w:rsidRPr="00A406BA" w:rsidRDefault="00FD5751">
      <w:pPr>
        <w:shd w:val="clear" w:color="auto" w:fill="FFFFFF"/>
        <w:ind w:left="22" w:firstLine="295"/>
        <w:jc w:val="both"/>
        <w:rPr>
          <w:b/>
          <w:spacing w:val="-3"/>
          <w:u w:val="single"/>
        </w:rPr>
      </w:pPr>
    </w:p>
    <w:p w:rsidR="00FD5751" w:rsidRPr="00C22DCF" w:rsidRDefault="00FD5751">
      <w:pPr>
        <w:shd w:val="clear" w:color="auto" w:fill="FFFFFF"/>
        <w:ind w:left="22" w:firstLine="295"/>
        <w:jc w:val="center"/>
        <w:rPr>
          <w:b/>
          <w:spacing w:val="-3"/>
          <w:sz w:val="28"/>
          <w:szCs w:val="28"/>
          <w:u w:val="single"/>
        </w:rPr>
      </w:pPr>
      <w:r w:rsidRPr="00C22DCF">
        <w:rPr>
          <w:b/>
          <w:spacing w:val="-3"/>
          <w:sz w:val="28"/>
          <w:szCs w:val="28"/>
          <w:u w:val="single"/>
        </w:rPr>
        <w:t>Результаты изучения курса в  3 классе.</w:t>
      </w:r>
    </w:p>
    <w:p w:rsidR="00FD5751" w:rsidRPr="00A406BA" w:rsidRDefault="00FD5751">
      <w:pPr>
        <w:shd w:val="clear" w:color="auto" w:fill="FFFFFF"/>
        <w:ind w:left="7" w:right="14" w:firstLine="281"/>
        <w:jc w:val="both"/>
        <w:rPr>
          <w:b/>
          <w:i/>
        </w:rPr>
      </w:pPr>
      <w:r w:rsidRPr="00A406BA">
        <w:rPr>
          <w:b/>
          <w:i/>
        </w:rPr>
        <w:t xml:space="preserve">Личностные  результаты: 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Формирование чувства гордости за свою Родину, российский народ и историю России; осознание своей этнической и национальной принад</w:t>
      </w:r>
      <w:r w:rsidRPr="00A406BA">
        <w:softHyphen/>
        <w:t>лежности, формирование ценностей многонационального российского Общества; становление гуманистических и демократических ценностных ориентации.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Принятие и освоение социальной роли обучающегося, развитие мо</w:t>
      </w:r>
      <w:r w:rsidRPr="00A406BA">
        <w:softHyphen/>
        <w:t>тивов учебной деятельности и формирование личностного смысла учения.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Формирование эстетических потребностей, ценностей и чувств.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Развитие навыков сотрудничест</w:t>
      </w:r>
      <w:r w:rsidR="00F0172F">
        <w:t xml:space="preserve">ва со взрослыми и сверстникам. различных социальных ситуациях, </w:t>
      </w:r>
      <w:r w:rsidRPr="00A406BA">
        <w:t>умения не создавать конфликтов и находить выходы из спорных ситуаций.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Формирование целостного, социально ориентированного взгляда на  мир в его органичном единстве и разнообразии природы, народов, культур и религий.</w:t>
      </w:r>
    </w:p>
    <w:p w:rsidR="00FD5751" w:rsidRPr="00A406BA" w:rsidRDefault="00FD5751">
      <w:pPr>
        <w:widowControl w:val="0"/>
        <w:numPr>
          <w:ilvl w:val="0"/>
          <w:numId w:val="2"/>
        </w:numPr>
        <w:suppressAutoHyphens w:val="0"/>
        <w:autoSpaceDE w:val="0"/>
        <w:jc w:val="both"/>
      </w:pPr>
      <w:r w:rsidRPr="00A406BA">
        <w:t>Формирование уважительного отношения к иному мнению, истории и культуре других народов.</w:t>
      </w:r>
    </w:p>
    <w:p w:rsidR="00FD5751" w:rsidRPr="00A406BA" w:rsidRDefault="00FD5751">
      <w:pPr>
        <w:widowControl w:val="0"/>
        <w:autoSpaceDE w:val="0"/>
        <w:ind w:left="435"/>
        <w:jc w:val="both"/>
      </w:pPr>
    </w:p>
    <w:p w:rsidR="00FD5751" w:rsidRPr="00A406BA" w:rsidRDefault="00FD5751">
      <w:pPr>
        <w:jc w:val="both"/>
        <w:rPr>
          <w:b/>
          <w:i/>
        </w:rPr>
      </w:pPr>
      <w:r w:rsidRPr="00A406BA">
        <w:rPr>
          <w:b/>
          <w:i/>
        </w:rPr>
        <w:t>Метапредметные результаты:</w:t>
      </w:r>
    </w:p>
    <w:p w:rsidR="00FD5751" w:rsidRPr="00A406BA" w:rsidRDefault="00FD5751">
      <w:pPr>
        <w:widowControl w:val="0"/>
        <w:numPr>
          <w:ilvl w:val="0"/>
          <w:numId w:val="4"/>
        </w:numPr>
        <w:suppressAutoHyphens w:val="0"/>
        <w:autoSpaceDE w:val="0"/>
        <w:jc w:val="both"/>
      </w:pPr>
      <w:r w:rsidRPr="00A406BA">
        <w:t>Овладение способностью принимать и сохранять цели и задачи учеб</w:t>
      </w:r>
      <w:r w:rsidRPr="00A406BA">
        <w:softHyphen/>
        <w:t>ной деятельности, поиска средств её осуществления.</w:t>
      </w:r>
    </w:p>
    <w:p w:rsidR="00FD5751" w:rsidRPr="00A406BA" w:rsidRDefault="00FD5751">
      <w:pPr>
        <w:widowControl w:val="0"/>
        <w:numPr>
          <w:ilvl w:val="0"/>
          <w:numId w:val="4"/>
        </w:numPr>
        <w:suppressAutoHyphens w:val="0"/>
        <w:autoSpaceDE w:val="0"/>
        <w:jc w:val="both"/>
      </w:pPr>
      <w:r w:rsidRPr="00A406BA">
        <w:t>Формирование умения планировать, контролировать и оценивать учебные действия в соответствии с поставленной задачей и условиями  к реализации, определять наиболее эффективные способы достижения</w:t>
      </w:r>
    </w:p>
    <w:p w:rsidR="00FD5751" w:rsidRPr="00A406BA" w:rsidRDefault="00FD5751">
      <w:pPr>
        <w:widowControl w:val="0"/>
        <w:numPr>
          <w:ilvl w:val="0"/>
          <w:numId w:val="4"/>
        </w:numPr>
        <w:suppressAutoHyphens w:val="0"/>
        <w:autoSpaceDE w:val="0"/>
        <w:jc w:val="both"/>
      </w:pPr>
      <w:r w:rsidRPr="00A406BA">
        <w:t>Использование знаково-символических средств представления ин</w:t>
      </w:r>
      <w:r w:rsidRPr="00A406BA">
        <w:softHyphen/>
        <w:t>формации.</w:t>
      </w:r>
    </w:p>
    <w:p w:rsidR="00FD5751" w:rsidRPr="00A406BA" w:rsidRDefault="00FD5751">
      <w:pPr>
        <w:widowControl w:val="0"/>
        <w:numPr>
          <w:ilvl w:val="0"/>
          <w:numId w:val="4"/>
        </w:numPr>
        <w:suppressAutoHyphens w:val="0"/>
        <w:autoSpaceDE w:val="0"/>
        <w:jc w:val="both"/>
      </w:pPr>
      <w:r w:rsidRPr="00A406BA">
        <w:t>Активное использование речевых средств и средств для решения  коммуникативных и познавательных задач.</w:t>
      </w:r>
    </w:p>
    <w:p w:rsidR="00FD5751" w:rsidRPr="00A406BA" w:rsidRDefault="00FD5751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suppressAutoHyphens w:val="0"/>
        <w:autoSpaceDE w:val="0"/>
        <w:ind w:left="0" w:right="7" w:firstLine="0"/>
        <w:jc w:val="both"/>
      </w:pPr>
      <w:r w:rsidRPr="00A406BA">
        <w:rPr>
          <w:spacing w:val="-4"/>
        </w:rPr>
        <w:t xml:space="preserve">Овладение начальными сведениями о сущности и особенностях </w:t>
      </w:r>
      <w:r w:rsidRPr="00A406BA">
        <w:rPr>
          <w:spacing w:val="-3"/>
        </w:rPr>
        <w:t>объектов, процессов и явлений действительности в соответствии с со</w:t>
      </w:r>
      <w:r w:rsidRPr="00A406BA">
        <w:rPr>
          <w:spacing w:val="-3"/>
        </w:rPr>
        <w:softHyphen/>
      </w:r>
      <w:r w:rsidRPr="00A406BA">
        <w:t>держанием учебного предмета «Русский язык».</w:t>
      </w:r>
    </w:p>
    <w:p w:rsidR="00FD5751" w:rsidRPr="00A406BA" w:rsidRDefault="00FD5751">
      <w:pPr>
        <w:widowControl w:val="0"/>
        <w:numPr>
          <w:ilvl w:val="0"/>
          <w:numId w:val="4"/>
        </w:numPr>
        <w:suppressAutoHyphens w:val="0"/>
        <w:autoSpaceDE w:val="0"/>
        <w:jc w:val="both"/>
      </w:pPr>
      <w:r w:rsidRPr="00A406BA">
        <w:t>Использование различных способов</w:t>
      </w:r>
      <w:r w:rsidR="00F0172F">
        <w:t xml:space="preserve"> поиска (в справочных источник</w:t>
      </w:r>
      <w:r w:rsidRPr="00A406BA">
        <w:t>ах), сбора, обработки, анализа, организации, передачи и интерпретации Информации.</w:t>
      </w:r>
    </w:p>
    <w:p w:rsidR="00FD5751" w:rsidRPr="00A406BA" w:rsidRDefault="00FD5751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suppressAutoHyphens w:val="0"/>
        <w:autoSpaceDE w:val="0"/>
        <w:ind w:left="0" w:right="14" w:firstLine="0"/>
        <w:jc w:val="both"/>
        <w:rPr>
          <w:spacing w:val="-2"/>
        </w:rPr>
      </w:pPr>
      <w:r w:rsidRPr="00A406BA">
        <w:rPr>
          <w:spacing w:val="-3"/>
        </w:rPr>
        <w:lastRenderedPageBreak/>
        <w:t>Умение работать в материальной и информационной среде на</w:t>
      </w:r>
      <w:r w:rsidRPr="00A406BA">
        <w:rPr>
          <w:spacing w:val="-3"/>
        </w:rPr>
        <w:softHyphen/>
        <w:t>чального общего образования (в том числе с учебными моделями) в со</w:t>
      </w:r>
      <w:r w:rsidRPr="00A406BA">
        <w:rPr>
          <w:spacing w:val="-3"/>
        </w:rPr>
        <w:softHyphen/>
      </w:r>
      <w:r w:rsidRPr="00A406BA">
        <w:rPr>
          <w:spacing w:val="-2"/>
        </w:rPr>
        <w:t>ответствии с содержанием учебного предмета «Русский язык»</w:t>
      </w:r>
    </w:p>
    <w:p w:rsidR="00FD5751" w:rsidRPr="00A406BA" w:rsidRDefault="00FD5751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suppressAutoHyphens w:val="0"/>
        <w:autoSpaceDE w:val="0"/>
        <w:ind w:left="0" w:right="14" w:firstLine="0"/>
        <w:jc w:val="both"/>
      </w:pPr>
      <w:r w:rsidRPr="00A406BA">
        <w:t>Формирование умения планировать, контролировать и оценивать учебные действия в соответствии с поставленной задачей и условиями  ее реализации, определять наиболее эффективные способы достижения результата</w:t>
      </w:r>
    </w:p>
    <w:p w:rsidR="00FD5751" w:rsidRPr="00A406BA" w:rsidRDefault="00FD5751">
      <w:pPr>
        <w:widowControl w:val="0"/>
        <w:numPr>
          <w:ilvl w:val="0"/>
          <w:numId w:val="4"/>
        </w:numPr>
        <w:shd w:val="clear" w:color="auto" w:fill="FFFFFF"/>
        <w:tabs>
          <w:tab w:val="left" w:pos="662"/>
        </w:tabs>
        <w:suppressAutoHyphens w:val="0"/>
        <w:autoSpaceDE w:val="0"/>
        <w:ind w:left="0" w:right="14" w:firstLine="0"/>
        <w:jc w:val="both"/>
      </w:pPr>
      <w:r w:rsidRPr="00A406BA">
        <w:t>Активное использование речевых средств и средств для решения  коммуникативных и познавательных задач</w:t>
      </w:r>
    </w:p>
    <w:p w:rsidR="00FD5751" w:rsidRPr="00A406BA" w:rsidRDefault="00FD5751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suppressAutoHyphens w:val="0"/>
        <w:autoSpaceDE w:val="0"/>
        <w:jc w:val="both"/>
      </w:pPr>
      <w:r w:rsidRPr="00A406BA">
        <w:rPr>
          <w:spacing w:val="-5"/>
        </w:rPr>
        <w:t>Готовность слушать собеседника и вести диалог, признавать воз</w:t>
      </w:r>
      <w:r w:rsidRPr="00A406BA">
        <w:rPr>
          <w:spacing w:val="-5"/>
        </w:rPr>
        <w:softHyphen/>
      </w:r>
      <w:r w:rsidRPr="00A406BA">
        <w:rPr>
          <w:spacing w:val="-4"/>
        </w:rPr>
        <w:t xml:space="preserve">можность существования различных точек зрения и права каждого иметь </w:t>
      </w:r>
      <w:r w:rsidRPr="00A406BA">
        <w:rPr>
          <w:spacing w:val="-5"/>
        </w:rPr>
        <w:t>свою, излагать своё мнение и аргументировать свою точку зрения и оцен</w:t>
      </w:r>
      <w:r w:rsidRPr="00A406BA">
        <w:rPr>
          <w:spacing w:val="-5"/>
        </w:rPr>
        <w:softHyphen/>
      </w:r>
      <w:r w:rsidRPr="00A406BA">
        <w:t>ки событий.</w:t>
      </w:r>
    </w:p>
    <w:p w:rsidR="00FD5751" w:rsidRPr="00A406BA" w:rsidRDefault="00FD5751">
      <w:pPr>
        <w:shd w:val="clear" w:color="auto" w:fill="FFFFFF"/>
        <w:tabs>
          <w:tab w:val="left" w:pos="662"/>
        </w:tabs>
        <w:ind w:left="360" w:right="14"/>
        <w:jc w:val="both"/>
        <w:rPr>
          <w:b/>
          <w:i/>
        </w:rPr>
      </w:pPr>
    </w:p>
    <w:p w:rsidR="00FD5751" w:rsidRPr="00A406BA" w:rsidRDefault="00FD5751">
      <w:pPr>
        <w:shd w:val="clear" w:color="auto" w:fill="FFFFFF"/>
        <w:tabs>
          <w:tab w:val="left" w:pos="662"/>
        </w:tabs>
        <w:ind w:left="360" w:right="14"/>
        <w:jc w:val="both"/>
        <w:rPr>
          <w:b/>
          <w:i/>
        </w:rPr>
      </w:pPr>
      <w:r w:rsidRPr="00A406BA">
        <w:rPr>
          <w:b/>
          <w:i/>
        </w:rPr>
        <w:t>Предметные результаты:</w:t>
      </w:r>
    </w:p>
    <w:p w:rsidR="00FD5751" w:rsidRPr="00A406BA" w:rsidRDefault="00FD5751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suppressAutoHyphens w:val="0"/>
        <w:autoSpaceDE w:val="0"/>
        <w:spacing w:before="50"/>
        <w:ind w:left="0" w:right="22" w:firstLine="0"/>
        <w:jc w:val="both"/>
      </w:pPr>
      <w:r w:rsidRPr="00A406BA">
        <w:rPr>
          <w:spacing w:val="-4"/>
        </w:rPr>
        <w:t>Формирование первоначальных представлений о единстве и много</w:t>
      </w:r>
      <w:r w:rsidRPr="00A406BA">
        <w:rPr>
          <w:spacing w:val="-4"/>
        </w:rPr>
        <w:softHyphen/>
      </w:r>
      <w:r w:rsidRPr="00A406BA">
        <w:rPr>
          <w:spacing w:val="-2"/>
        </w:rPr>
        <w:t>образии языкового и культурного пространства России, о языке как ос</w:t>
      </w:r>
      <w:r w:rsidRPr="00A406BA">
        <w:rPr>
          <w:spacing w:val="-2"/>
        </w:rPr>
        <w:softHyphen/>
      </w:r>
      <w:r w:rsidRPr="00A406BA">
        <w:t>нове национального самосознания.</w:t>
      </w:r>
    </w:p>
    <w:p w:rsidR="00FD5751" w:rsidRPr="00A406BA" w:rsidRDefault="00FD5751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suppressAutoHyphens w:val="0"/>
        <w:autoSpaceDE w:val="0"/>
        <w:ind w:left="0" w:right="22" w:firstLine="0"/>
        <w:jc w:val="both"/>
      </w:pPr>
      <w:proofErr w:type="spellStart"/>
      <w:r w:rsidRPr="00A406BA">
        <w:t>Сформированность</w:t>
      </w:r>
      <w:proofErr w:type="spellEnd"/>
      <w:r w:rsidRPr="00A406BA">
        <w:t xml:space="preserve"> позитивного отношения к правильной устной </w:t>
      </w:r>
      <w:r w:rsidRPr="00A406BA">
        <w:rPr>
          <w:spacing w:val="-4"/>
        </w:rPr>
        <w:t>и письменной речи как показателям общей культуры и гражданской по</w:t>
      </w:r>
      <w:r w:rsidRPr="00A406BA">
        <w:rPr>
          <w:spacing w:val="-4"/>
        </w:rPr>
        <w:softHyphen/>
      </w:r>
      <w:r w:rsidRPr="00A406BA">
        <w:t>зиции человека.</w:t>
      </w:r>
    </w:p>
    <w:p w:rsidR="00FD5751" w:rsidRPr="00A406BA" w:rsidRDefault="00FD5751">
      <w:pPr>
        <w:widowControl w:val="0"/>
        <w:numPr>
          <w:ilvl w:val="0"/>
          <w:numId w:val="6"/>
        </w:numPr>
        <w:shd w:val="clear" w:color="auto" w:fill="FFFFFF"/>
        <w:suppressAutoHyphens w:val="0"/>
        <w:autoSpaceDE w:val="0"/>
        <w:ind w:left="0" w:right="14" w:firstLine="0"/>
        <w:jc w:val="both"/>
      </w:pPr>
      <w:r w:rsidRPr="00A406BA">
        <w:rPr>
          <w:spacing w:val="-3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</w:t>
      </w:r>
      <w:r w:rsidRPr="00A406BA">
        <w:t>пунктуационных) и правилах речевого этикета.</w:t>
      </w:r>
    </w:p>
    <w:p w:rsidR="00FD5751" w:rsidRPr="00A406BA" w:rsidRDefault="00FD5751" w:rsidP="00F0172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uppressAutoHyphens w:val="0"/>
        <w:autoSpaceDE w:val="0"/>
        <w:ind w:left="0" w:firstLine="0"/>
        <w:jc w:val="both"/>
        <w:rPr>
          <w:spacing w:val="-1"/>
        </w:rPr>
      </w:pPr>
      <w:r w:rsidRPr="00A406BA">
        <w:rPr>
          <w:spacing w:val="-2"/>
        </w:rPr>
        <w:t>Осознание безошибочного письма как одного из проявлений соб</w:t>
      </w:r>
      <w:r w:rsidRPr="00A406BA">
        <w:rPr>
          <w:spacing w:val="-2"/>
        </w:rPr>
        <w:softHyphen/>
      </w:r>
      <w:r w:rsidRPr="00A406BA">
        <w:rPr>
          <w:spacing w:val="-4"/>
        </w:rPr>
        <w:t>ственного уровня культуры, применение орфографических правил и пра</w:t>
      </w:r>
      <w:r w:rsidRPr="00A406BA">
        <w:rPr>
          <w:spacing w:val="-4"/>
        </w:rPr>
        <w:softHyphen/>
      </w:r>
      <w:r w:rsidRPr="00A406BA">
        <w:rPr>
          <w:spacing w:val="-3"/>
        </w:rPr>
        <w:t>вил постановки знаков препинания при записи собственных и предло</w:t>
      </w:r>
      <w:r w:rsidRPr="00A406BA">
        <w:rPr>
          <w:spacing w:val="-3"/>
        </w:rPr>
        <w:softHyphen/>
      </w:r>
      <w:r w:rsidRPr="00A406BA">
        <w:rPr>
          <w:spacing w:val="-1"/>
        </w:rPr>
        <w:t>женных текстов. Владение умением проверять написанное.</w:t>
      </w:r>
    </w:p>
    <w:p w:rsidR="00FD5751" w:rsidRPr="00A406BA" w:rsidRDefault="00FD5751" w:rsidP="00F0172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583"/>
        </w:tabs>
        <w:suppressAutoHyphens w:val="0"/>
        <w:autoSpaceDE w:val="0"/>
        <w:ind w:left="0" w:firstLine="0"/>
        <w:jc w:val="both"/>
      </w:pPr>
      <w:r w:rsidRPr="00A406BA">
        <w:rPr>
          <w:spacing w:val="-2"/>
        </w:rPr>
        <w:t>Формирование умений опознавать и анализировать основные еди</w:t>
      </w:r>
      <w:r w:rsidRPr="00A406BA">
        <w:rPr>
          <w:spacing w:val="-2"/>
        </w:rPr>
        <w:softHyphen/>
      </w:r>
      <w:r w:rsidRPr="00A406BA">
        <w:rPr>
          <w:spacing w:val="-3"/>
        </w:rPr>
        <w:t xml:space="preserve">ницы языка, грамматические категории языка, употреблять языковые </w:t>
      </w:r>
      <w:r w:rsidRPr="00A406BA">
        <w:t>единицы адекватно ситуации речевого общения.</w:t>
      </w:r>
    </w:p>
    <w:p w:rsidR="00FD5751" w:rsidRPr="00A406BA" w:rsidRDefault="00FD5751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suppressAutoHyphens w:val="0"/>
        <w:autoSpaceDE w:val="0"/>
        <w:ind w:left="0" w:right="14" w:firstLine="0"/>
        <w:jc w:val="both"/>
      </w:pPr>
      <w:r w:rsidRPr="00A406BA">
        <w:rPr>
          <w:spacing w:val="-5"/>
        </w:rPr>
        <w:t>Понимание обучающимися того, что язык представляет собой явле</w:t>
      </w:r>
      <w:r w:rsidRPr="00A406BA">
        <w:rPr>
          <w:spacing w:val="-5"/>
        </w:rPr>
        <w:softHyphen/>
        <w:t xml:space="preserve">ние национальной культуры и основное средство человеческого общения; </w:t>
      </w:r>
      <w:r w:rsidRPr="00A406BA">
        <w:rPr>
          <w:spacing w:val="-4"/>
        </w:rPr>
        <w:t>осознание значения русского языка как государственного языка Россий</w:t>
      </w:r>
      <w:r w:rsidRPr="00A406BA">
        <w:rPr>
          <w:spacing w:val="-4"/>
        </w:rPr>
        <w:softHyphen/>
      </w:r>
      <w:r w:rsidRPr="00A406BA">
        <w:t>ской Федерации, языка межнационального общения.</w:t>
      </w:r>
    </w:p>
    <w:p w:rsidR="00FD5751" w:rsidRPr="00A406BA" w:rsidRDefault="00FD5751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suppressAutoHyphens w:val="0"/>
        <w:autoSpaceDE w:val="0"/>
        <w:ind w:left="0" w:right="14" w:firstLine="0"/>
        <w:jc w:val="both"/>
      </w:pPr>
      <w:r w:rsidRPr="00A406BA">
        <w:rPr>
          <w:spacing w:val="-2"/>
        </w:rPr>
        <w:t xml:space="preserve">Формирование умения ориентироваться в целях, задачах, средствах </w:t>
      </w:r>
      <w:r w:rsidRPr="00A406BA">
        <w:rPr>
          <w:spacing w:val="-4"/>
        </w:rPr>
        <w:t>и условиях общения, выбирать адекватные языковые средства для успешного решения коммуникативных задач при составлении несложных моно</w:t>
      </w:r>
      <w:r w:rsidRPr="00A406BA">
        <w:rPr>
          <w:spacing w:val="-4"/>
        </w:rPr>
        <w:softHyphen/>
      </w:r>
      <w:r w:rsidRPr="00A406BA">
        <w:t>логических высказываний и письменных текстов.</w:t>
      </w:r>
    </w:p>
    <w:p w:rsidR="00FD5751" w:rsidRPr="00A406BA" w:rsidRDefault="00FD5751" w:rsidP="00F0172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uppressAutoHyphens w:val="0"/>
        <w:autoSpaceDE w:val="0"/>
        <w:ind w:left="0" w:firstLine="0"/>
        <w:jc w:val="both"/>
      </w:pPr>
      <w:r w:rsidRPr="00A406BA">
        <w:rPr>
          <w:spacing w:val="-3"/>
        </w:rPr>
        <w:t>Овладение учебными действиями с языковыми единицами и фор</w:t>
      </w:r>
      <w:r w:rsidRPr="00A406BA">
        <w:rPr>
          <w:spacing w:val="-3"/>
        </w:rPr>
        <w:softHyphen/>
        <w:t xml:space="preserve">мирование умения использовать знания для решения познавательных, </w:t>
      </w:r>
      <w:r w:rsidRPr="00A406BA">
        <w:t>практических и коммуникативных задач.</w:t>
      </w:r>
    </w:p>
    <w:p w:rsidR="00FD5751" w:rsidRPr="00A406BA" w:rsidRDefault="00FD5751" w:rsidP="00F0172F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uppressAutoHyphens w:val="0"/>
        <w:autoSpaceDE w:val="0"/>
        <w:ind w:left="0" w:firstLine="0"/>
        <w:jc w:val="both"/>
      </w:pPr>
      <w:r w:rsidRPr="00A406BA">
        <w:rPr>
          <w:spacing w:val="-2"/>
        </w:rPr>
        <w:t xml:space="preserve">Освоение первоначальных научных представлений о системе и </w:t>
      </w:r>
      <w:r w:rsidRPr="00A406BA">
        <w:rPr>
          <w:spacing w:val="-1"/>
        </w:rPr>
        <w:t>структуре русского языка: фонетике и графике, лексике, словообразо</w:t>
      </w:r>
      <w:r w:rsidRPr="00A406BA">
        <w:rPr>
          <w:spacing w:val="-1"/>
        </w:rPr>
        <w:softHyphen/>
      </w:r>
      <w:r w:rsidRPr="00A406BA">
        <w:rPr>
          <w:spacing w:val="-2"/>
        </w:rPr>
        <w:t>вании (</w:t>
      </w:r>
      <w:proofErr w:type="spellStart"/>
      <w:r w:rsidRPr="00A406BA">
        <w:rPr>
          <w:spacing w:val="-2"/>
        </w:rPr>
        <w:t>морфемике</w:t>
      </w:r>
      <w:proofErr w:type="spellEnd"/>
      <w:r w:rsidRPr="00A406BA">
        <w:rPr>
          <w:spacing w:val="-2"/>
        </w:rPr>
        <w:t xml:space="preserve">), морфологии и синтаксисе; об основных единицах </w:t>
      </w:r>
      <w:r w:rsidRPr="00A406BA">
        <w:t>языка, их признаках и особенностях употребления в речи;</w:t>
      </w:r>
    </w:p>
    <w:p w:rsidR="00C22DCF" w:rsidRDefault="00C22DCF">
      <w:pPr>
        <w:shd w:val="clear" w:color="auto" w:fill="FFFFFF"/>
        <w:jc w:val="center"/>
        <w:rPr>
          <w:b/>
          <w:spacing w:val="-3"/>
          <w:u w:val="single"/>
        </w:rPr>
      </w:pPr>
    </w:p>
    <w:p w:rsidR="00FD5751" w:rsidRPr="00C22DCF" w:rsidRDefault="00FD5751">
      <w:pPr>
        <w:shd w:val="clear" w:color="auto" w:fill="FFFFFF"/>
        <w:jc w:val="center"/>
        <w:rPr>
          <w:b/>
          <w:spacing w:val="-3"/>
          <w:sz w:val="28"/>
          <w:szCs w:val="28"/>
          <w:u w:val="single"/>
        </w:rPr>
      </w:pPr>
      <w:r w:rsidRPr="00C22DCF">
        <w:rPr>
          <w:b/>
          <w:spacing w:val="-3"/>
          <w:sz w:val="28"/>
          <w:szCs w:val="28"/>
          <w:u w:val="single"/>
        </w:rPr>
        <w:t>Содержание курса.</w:t>
      </w:r>
    </w:p>
    <w:p w:rsidR="00FD5751" w:rsidRPr="00A406BA" w:rsidRDefault="00FD5751">
      <w:pPr>
        <w:shd w:val="clear" w:color="auto" w:fill="FFFFFF"/>
        <w:spacing w:before="50"/>
        <w:ind w:right="7" w:firstLine="288"/>
        <w:jc w:val="both"/>
        <w:rPr>
          <w:i/>
          <w:iCs/>
        </w:rPr>
      </w:pPr>
      <w:r w:rsidRPr="00A406BA">
        <w:rPr>
          <w:b/>
          <w:bCs/>
          <w:spacing w:val="-3"/>
        </w:rPr>
        <w:t xml:space="preserve">Фонетика и орфоэпия. </w:t>
      </w:r>
      <w:r w:rsidRPr="00A406BA">
        <w:rPr>
          <w:spacing w:val="-3"/>
        </w:rPr>
        <w:t>Различение гласных и согласных звуков. На</w:t>
      </w:r>
      <w:r w:rsidRPr="00A406BA">
        <w:rPr>
          <w:spacing w:val="-3"/>
        </w:rPr>
        <w:softHyphen/>
      </w:r>
      <w:r w:rsidRPr="00A406BA">
        <w:rPr>
          <w:spacing w:val="-6"/>
        </w:rPr>
        <w:t>хождение в слове ударных и безударных гласных звуков. Различение мяг</w:t>
      </w:r>
      <w:r w:rsidRPr="00A406BA">
        <w:rPr>
          <w:spacing w:val="-6"/>
        </w:rPr>
        <w:softHyphen/>
        <w:t>ких и твёрдых согласных звуков, определение парных и непарных по твёр</w:t>
      </w:r>
      <w:r w:rsidRPr="00A406BA">
        <w:rPr>
          <w:spacing w:val="-6"/>
        </w:rPr>
        <w:softHyphen/>
        <w:t xml:space="preserve">дости-мягкости согласных звуков. Различение звонких и глухих согласных звуков, определение парных и непарных по звонкости-глухости согласных </w:t>
      </w:r>
      <w:r w:rsidRPr="00A406BA">
        <w:rPr>
          <w:spacing w:val="-4"/>
        </w:rPr>
        <w:t>звуков. Определение качественной характеристики звука: гласный — со</w:t>
      </w:r>
      <w:r w:rsidRPr="00A406BA">
        <w:rPr>
          <w:spacing w:val="-4"/>
        </w:rPr>
        <w:softHyphen/>
      </w:r>
      <w:r w:rsidRPr="00A406BA">
        <w:rPr>
          <w:spacing w:val="-5"/>
        </w:rPr>
        <w:t xml:space="preserve">гласный; гласный ударный — безударный; согласный твёрдый — мягкий, парный — непарный; согласный звонкий — глухой, парный — непарный. Деление слов на слоги. Слогообразующая роль гласных звуков. Словесное </w:t>
      </w:r>
      <w:r w:rsidRPr="00A406BA">
        <w:rPr>
          <w:spacing w:val="-6"/>
        </w:rPr>
        <w:t>ударение и логическое (смысловое) ударение в предложениях. Словообра</w:t>
      </w:r>
      <w:r w:rsidRPr="00A406BA">
        <w:rPr>
          <w:spacing w:val="-6"/>
        </w:rPr>
        <w:softHyphen/>
      </w:r>
      <w:r w:rsidRPr="00A406BA">
        <w:rPr>
          <w:spacing w:val="-5"/>
        </w:rPr>
        <w:t xml:space="preserve">зующая функция ударения. Ударение, произношение звуков и сочетаний звуков в соответствии с нормами современного русского литературного </w:t>
      </w:r>
      <w:r w:rsidRPr="00A406BA">
        <w:t xml:space="preserve">языка. </w:t>
      </w:r>
      <w:r w:rsidRPr="00A406BA">
        <w:rPr>
          <w:i/>
          <w:iCs/>
        </w:rPr>
        <w:t>Фонетический анализ слова.</w:t>
      </w:r>
    </w:p>
    <w:p w:rsidR="00FD5751" w:rsidRPr="00A406BA" w:rsidRDefault="00FD5751">
      <w:pPr>
        <w:shd w:val="clear" w:color="auto" w:fill="FFFFFF"/>
        <w:ind w:left="14" w:right="14" w:firstLine="274"/>
        <w:jc w:val="both"/>
        <w:rPr>
          <w:spacing w:val="-8"/>
        </w:rPr>
      </w:pPr>
      <w:r w:rsidRPr="00A406BA">
        <w:rPr>
          <w:b/>
          <w:bCs/>
          <w:spacing w:val="-7"/>
        </w:rPr>
        <w:t xml:space="preserve">Графика. </w:t>
      </w:r>
      <w:r w:rsidRPr="00A406BA">
        <w:rPr>
          <w:spacing w:val="-7"/>
        </w:rPr>
        <w:t xml:space="preserve">Различение звуков и букв. Обозначение на письме твёрдости и </w:t>
      </w:r>
      <w:r w:rsidRPr="00A406BA">
        <w:rPr>
          <w:spacing w:val="-8"/>
        </w:rPr>
        <w:t xml:space="preserve">мягкости согласных звуков. Использование на письме разделительных </w:t>
      </w:r>
      <w:proofErr w:type="spellStart"/>
      <w:r w:rsidRPr="00A406BA">
        <w:rPr>
          <w:spacing w:val="-8"/>
        </w:rPr>
        <w:t>ь</w:t>
      </w:r>
      <w:proofErr w:type="spellEnd"/>
      <w:r w:rsidRPr="00A406BA">
        <w:rPr>
          <w:spacing w:val="-8"/>
        </w:rPr>
        <w:t xml:space="preserve"> и </w:t>
      </w:r>
      <w:proofErr w:type="spellStart"/>
      <w:r w:rsidRPr="00A406BA">
        <w:rPr>
          <w:spacing w:val="-8"/>
        </w:rPr>
        <w:t>ъ</w:t>
      </w:r>
      <w:proofErr w:type="spellEnd"/>
      <w:r w:rsidRPr="00A406BA">
        <w:rPr>
          <w:spacing w:val="-8"/>
        </w:rPr>
        <w:t>.</w:t>
      </w:r>
    </w:p>
    <w:p w:rsidR="00FD5751" w:rsidRPr="00A406BA" w:rsidRDefault="00FD5751">
      <w:pPr>
        <w:shd w:val="clear" w:color="auto" w:fill="FFFFFF"/>
        <w:ind w:left="7" w:right="22" w:firstLine="288"/>
        <w:jc w:val="both"/>
      </w:pPr>
      <w:r w:rsidRPr="00A406BA">
        <w:rPr>
          <w:spacing w:val="-4"/>
        </w:rPr>
        <w:t xml:space="preserve">Установление соотношения звукового и буквенного состава слов типа </w:t>
      </w:r>
      <w:r w:rsidRPr="00A406BA">
        <w:rPr>
          <w:i/>
          <w:iCs/>
        </w:rPr>
        <w:t xml:space="preserve">стол, конь; </w:t>
      </w:r>
      <w:r w:rsidRPr="00A406BA">
        <w:t xml:space="preserve">в словах с йотированными гласными е, ё, </w:t>
      </w:r>
      <w:proofErr w:type="spellStart"/>
      <w:r w:rsidRPr="00A406BA">
        <w:t>ю</w:t>
      </w:r>
      <w:proofErr w:type="spellEnd"/>
      <w:r w:rsidRPr="00A406BA">
        <w:t>, я; в словах с непроизносимыми согласными.</w:t>
      </w:r>
    </w:p>
    <w:p w:rsidR="00FD5751" w:rsidRPr="00A406BA" w:rsidRDefault="00FD5751">
      <w:pPr>
        <w:shd w:val="clear" w:color="auto" w:fill="FFFFFF"/>
        <w:ind w:left="7" w:right="22" w:firstLine="295"/>
        <w:jc w:val="both"/>
      </w:pPr>
      <w:r w:rsidRPr="00A406BA">
        <w:rPr>
          <w:spacing w:val="-5"/>
        </w:rPr>
        <w:t>Использование небуквенных графических средств: пробела между сло</w:t>
      </w:r>
      <w:r w:rsidRPr="00A406BA">
        <w:rPr>
          <w:spacing w:val="-5"/>
        </w:rPr>
        <w:softHyphen/>
      </w:r>
      <w:r w:rsidRPr="00A406BA">
        <w:t>вами, знака переноса, красной строки (абзаца), пунктуационных знаков (в пределах изученного).</w:t>
      </w:r>
    </w:p>
    <w:p w:rsidR="00FD5751" w:rsidRPr="00A406BA" w:rsidRDefault="00FD5751">
      <w:pPr>
        <w:shd w:val="clear" w:color="auto" w:fill="FFFFFF"/>
        <w:spacing w:before="7"/>
        <w:ind w:right="29" w:firstLine="266"/>
        <w:jc w:val="both"/>
      </w:pPr>
      <w:r w:rsidRPr="00A406BA">
        <w:rPr>
          <w:spacing w:val="-4"/>
        </w:rPr>
        <w:lastRenderedPageBreak/>
        <w:t xml:space="preserve">Знание алфавита: правильное называние букв, их последовательность. </w:t>
      </w:r>
      <w:r w:rsidRPr="00A406BA">
        <w:rPr>
          <w:spacing w:val="-3"/>
        </w:rPr>
        <w:t>Использование алфавита при работе со словарями, справочниками, ка</w:t>
      </w:r>
      <w:r w:rsidRPr="00A406BA">
        <w:rPr>
          <w:spacing w:val="-3"/>
        </w:rPr>
        <w:softHyphen/>
      </w:r>
      <w:r w:rsidRPr="00A406BA">
        <w:t>талогами.</w:t>
      </w:r>
    </w:p>
    <w:p w:rsidR="00FD5751" w:rsidRPr="00F0172F" w:rsidRDefault="00FD5751">
      <w:pPr>
        <w:shd w:val="clear" w:color="auto" w:fill="FFFFFF"/>
        <w:ind w:left="14" w:right="7" w:firstLine="274"/>
        <w:jc w:val="both"/>
        <w:rPr>
          <w:iCs/>
        </w:rPr>
      </w:pPr>
      <w:r w:rsidRPr="00A406BA">
        <w:rPr>
          <w:b/>
          <w:bCs/>
        </w:rPr>
        <w:t xml:space="preserve">Лексика. </w:t>
      </w:r>
      <w:r w:rsidRPr="00A406BA">
        <w:t>Понимание слова как единства звучания и значения. Вы</w:t>
      </w:r>
      <w:r w:rsidRPr="00A406BA">
        <w:softHyphen/>
        <w:t xml:space="preserve">явление слов, значение которых требует уточнения. </w:t>
      </w:r>
      <w:r w:rsidRPr="00F0172F">
        <w:rPr>
          <w:iCs/>
        </w:rPr>
        <w:t>Определение значения слова по тексту или уточнение значения с помощью толкового слова</w:t>
      </w:r>
      <w:r w:rsidRPr="00F0172F">
        <w:rPr>
          <w:iCs/>
        </w:rPr>
        <w:softHyphen/>
        <w:t>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FD5751" w:rsidRPr="00A406BA" w:rsidRDefault="00FD5751">
      <w:pPr>
        <w:jc w:val="both"/>
      </w:pPr>
      <w:r w:rsidRPr="00A406BA">
        <w:rPr>
          <w:b/>
          <w:bCs/>
        </w:rPr>
        <w:t>Состав слова (</w:t>
      </w:r>
      <w:proofErr w:type="spellStart"/>
      <w:r w:rsidRPr="00A406BA">
        <w:rPr>
          <w:b/>
          <w:bCs/>
        </w:rPr>
        <w:t>морфемика</w:t>
      </w:r>
      <w:proofErr w:type="spellEnd"/>
      <w:r w:rsidRPr="00A406BA">
        <w:rPr>
          <w:b/>
          <w:bCs/>
        </w:rPr>
        <w:t xml:space="preserve">). </w:t>
      </w:r>
      <w:r w:rsidRPr="00A406BA">
        <w:t>Овладе</w:t>
      </w:r>
      <w:r w:rsidR="00F0172F">
        <w:t>ние понятием «родственные (одно</w:t>
      </w:r>
      <w:r w:rsidRPr="00A406BA">
        <w:t>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</w:t>
      </w:r>
    </w:p>
    <w:p w:rsidR="00FD5751" w:rsidRPr="00A406BA" w:rsidRDefault="00FD5751">
      <w:pPr>
        <w:shd w:val="clear" w:color="auto" w:fill="FFFFFF"/>
        <w:ind w:left="29" w:right="7" w:firstLine="288"/>
        <w:jc w:val="both"/>
      </w:pPr>
      <w:r w:rsidRPr="00A406BA">
        <w:rPr>
          <w:b/>
          <w:bCs/>
        </w:rPr>
        <w:t xml:space="preserve">Имя существительное. </w:t>
      </w:r>
      <w:r w:rsidRPr="00A406BA">
        <w:t xml:space="preserve">Значение и употребление в речи. Различение имён существительных </w:t>
      </w:r>
      <w:r w:rsidRPr="00F0172F">
        <w:rPr>
          <w:iCs/>
        </w:rPr>
        <w:t xml:space="preserve">одушевлённых и </w:t>
      </w:r>
      <w:proofErr w:type="spellStart"/>
      <w:r w:rsidRPr="00F0172F">
        <w:rPr>
          <w:iCs/>
        </w:rPr>
        <w:t>неодушевлённых</w:t>
      </w:r>
      <w:r w:rsidRPr="00A406BA">
        <w:t>по</w:t>
      </w:r>
      <w:proofErr w:type="spellEnd"/>
      <w:r w:rsidRPr="00A406BA">
        <w:t xml:space="preserve"> вопросам кто? и что? Единственное и множественное число существительных. Различение имён существительных мужского, женского и среднего рода. Изменение существительных по числам. </w:t>
      </w:r>
      <w:r w:rsidRPr="00F0172F">
        <w:rPr>
          <w:iCs/>
        </w:rPr>
        <w:t xml:space="preserve">Начальная форма имени </w:t>
      </w:r>
      <w:proofErr w:type="spellStart"/>
      <w:r w:rsidRPr="00F0172F">
        <w:rPr>
          <w:iCs/>
        </w:rPr>
        <w:t>суще</w:t>
      </w:r>
      <w:r w:rsidRPr="00F0172F">
        <w:rPr>
          <w:iCs/>
        </w:rPr>
        <w:softHyphen/>
        <w:t>ствительного.</w:t>
      </w:r>
      <w:r w:rsidRPr="00A406BA">
        <w:t>Изменение</w:t>
      </w:r>
      <w:proofErr w:type="spellEnd"/>
      <w:r w:rsidRPr="00A406BA">
        <w:t xml:space="preserve"> существительных по падежам. Определение па</w:t>
      </w:r>
      <w:r w:rsidRPr="00A406BA">
        <w:softHyphen/>
        <w:t>дежа, в котором употреблено имя существительное.</w:t>
      </w:r>
    </w:p>
    <w:p w:rsidR="00FD5751" w:rsidRPr="00F0172F" w:rsidRDefault="00FD5751" w:rsidP="00F0172F">
      <w:pPr>
        <w:shd w:val="clear" w:color="auto" w:fill="FFFFFF"/>
        <w:ind w:left="22" w:right="14" w:firstLine="281"/>
        <w:jc w:val="both"/>
        <w:rPr>
          <w:iCs/>
        </w:rPr>
      </w:pPr>
      <w:r w:rsidRPr="00A406BA">
        <w:rPr>
          <w:b/>
          <w:bCs/>
        </w:rPr>
        <w:t xml:space="preserve">Имя прилагательное. </w:t>
      </w:r>
      <w:r w:rsidRPr="00A406BA">
        <w:t>Значение и употребление в речи. Единственное и множественное число прилагательных. Изменение прилагательных по родам, числам и падежам, кроме прилагательных на -</w:t>
      </w:r>
      <w:proofErr w:type="spellStart"/>
      <w:r w:rsidRPr="00A406BA">
        <w:t>ий</w:t>
      </w:r>
      <w:proofErr w:type="spellEnd"/>
      <w:r w:rsidRPr="00A406BA">
        <w:t>, -</w:t>
      </w:r>
      <w:proofErr w:type="spellStart"/>
      <w:r w:rsidRPr="00A406BA">
        <w:t>ья</w:t>
      </w:r>
      <w:proofErr w:type="spellEnd"/>
      <w:r w:rsidRPr="00A406BA">
        <w:t>, -</w:t>
      </w:r>
      <w:proofErr w:type="spellStart"/>
      <w:r w:rsidRPr="00A406BA">
        <w:t>ов</w:t>
      </w:r>
      <w:proofErr w:type="spellEnd"/>
      <w:r w:rsidRPr="00A406BA">
        <w:t>, -ин. Зависимость формы имени прилагательного от фор</w:t>
      </w:r>
      <w:r w:rsidRPr="00A406BA">
        <w:softHyphen/>
        <w:t xml:space="preserve">мы имени существительного. </w:t>
      </w:r>
      <w:r w:rsidRPr="00F0172F">
        <w:rPr>
          <w:iCs/>
        </w:rPr>
        <w:t>Начальная форма имени прилагательного. Словообразование имён прилагательных. Морфологический разбор имён прилагательных.</w:t>
      </w:r>
    </w:p>
    <w:p w:rsidR="00FD5751" w:rsidRPr="00A406BA" w:rsidRDefault="00FD5751" w:rsidP="00F0172F">
      <w:pPr>
        <w:ind w:firstLine="303"/>
        <w:jc w:val="both"/>
      </w:pPr>
      <w:r w:rsidRPr="00A406BA">
        <w:rPr>
          <w:b/>
        </w:rPr>
        <w:t xml:space="preserve">Глагол. </w:t>
      </w:r>
      <w:r w:rsidRPr="00A406BA">
        <w:t>Значение и употребление в речи. Единственное и множественное число  глаголов.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</w:t>
      </w:r>
    </w:p>
    <w:p w:rsidR="00FD5751" w:rsidRPr="00F0172F" w:rsidRDefault="00FD5751" w:rsidP="00F0172F">
      <w:pPr>
        <w:ind w:firstLine="303"/>
        <w:jc w:val="both"/>
        <w:rPr>
          <w:iCs/>
        </w:rPr>
      </w:pPr>
      <w:r w:rsidRPr="00A406BA">
        <w:rPr>
          <w:b/>
          <w:bCs/>
        </w:rPr>
        <w:t xml:space="preserve">Предлог. </w:t>
      </w:r>
      <w:r w:rsidRPr="00F0172F">
        <w:rPr>
          <w:iCs/>
        </w:rPr>
        <w:t>Знакомство с наиболее употребительными предлогами.</w:t>
      </w:r>
    </w:p>
    <w:p w:rsidR="00FD5751" w:rsidRPr="00A406BA" w:rsidRDefault="00FD5751" w:rsidP="00F0172F">
      <w:pPr>
        <w:ind w:firstLine="295"/>
        <w:jc w:val="both"/>
      </w:pPr>
      <w:r w:rsidRPr="00A406BA">
        <w:rPr>
          <w:b/>
          <w:bCs/>
        </w:rPr>
        <w:t xml:space="preserve">Местоимение. </w:t>
      </w:r>
      <w:r w:rsidRPr="00A406BA">
        <w:t>Общее представление о местоимении.</w:t>
      </w:r>
    </w:p>
    <w:p w:rsidR="00FD5751" w:rsidRPr="00F0172F" w:rsidRDefault="00FD5751">
      <w:pPr>
        <w:shd w:val="clear" w:color="auto" w:fill="FFFFFF"/>
        <w:ind w:left="14" w:right="14" w:firstLine="281"/>
        <w:jc w:val="both"/>
        <w:rPr>
          <w:iCs/>
        </w:rPr>
      </w:pPr>
      <w:r w:rsidRPr="00A406BA">
        <w:rPr>
          <w:b/>
          <w:bCs/>
        </w:rPr>
        <w:t xml:space="preserve">Простое предложение. </w:t>
      </w:r>
      <w:r w:rsidRPr="00A406BA">
        <w:t xml:space="preserve">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F0172F">
        <w:rPr>
          <w:iCs/>
        </w:rPr>
        <w:t>Предложения распро</w:t>
      </w:r>
      <w:r w:rsidRPr="00F0172F">
        <w:rPr>
          <w:iCs/>
        </w:rPr>
        <w:softHyphen/>
        <w:t>страненные и нераспространённые. Синтаксический анализ простого предложения с двумя главными членами.</w:t>
      </w:r>
    </w:p>
    <w:p w:rsidR="00FD5751" w:rsidRPr="00A406BA" w:rsidRDefault="00FD5751">
      <w:pPr>
        <w:shd w:val="clear" w:color="auto" w:fill="FFFFFF"/>
        <w:ind w:left="14" w:right="29" w:firstLine="281"/>
        <w:jc w:val="both"/>
      </w:pPr>
      <w:r w:rsidRPr="00A406BA">
        <w:rPr>
          <w:b/>
          <w:bCs/>
        </w:rPr>
        <w:t xml:space="preserve">Орфография и пунктуация. </w:t>
      </w:r>
      <w:r w:rsidRPr="00A406BA">
        <w:t>Формирование орфографической зорко</w:t>
      </w:r>
      <w:r w:rsidRPr="00A406BA">
        <w:softHyphen/>
        <w:t>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FD5751" w:rsidRPr="00A406BA" w:rsidRDefault="00FD5751">
      <w:pPr>
        <w:shd w:val="clear" w:color="auto" w:fill="FFFFFF"/>
        <w:ind w:left="295"/>
        <w:jc w:val="both"/>
      </w:pPr>
      <w:r w:rsidRPr="00A406BA">
        <w:t>Применение правил правописания и пунктуации: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 xml:space="preserve">сочетания </w:t>
      </w:r>
      <w:proofErr w:type="spellStart"/>
      <w:r w:rsidRPr="00F0172F">
        <w:rPr>
          <w:bCs/>
        </w:rPr>
        <w:t>жи</w:t>
      </w:r>
      <w:proofErr w:type="spellEnd"/>
      <w:r w:rsidRPr="00A406BA">
        <w:t>—</w:t>
      </w:r>
      <w:proofErr w:type="spellStart"/>
      <w:r w:rsidRPr="00A406BA">
        <w:t>ши</w:t>
      </w:r>
      <w:proofErr w:type="spellEnd"/>
      <w:r w:rsidRPr="00A406BA">
        <w:t xml:space="preserve">, </w:t>
      </w:r>
      <w:proofErr w:type="spellStart"/>
      <w:r w:rsidRPr="00A406BA">
        <w:t>ча</w:t>
      </w:r>
      <w:proofErr w:type="spellEnd"/>
      <w:r w:rsidRPr="00A406BA">
        <w:t>—</w:t>
      </w:r>
      <w:proofErr w:type="spellStart"/>
      <w:r w:rsidRPr="00A406BA">
        <w:t>ща</w:t>
      </w:r>
      <w:proofErr w:type="spellEnd"/>
      <w:r w:rsidRPr="00A406BA">
        <w:t>, чу—</w:t>
      </w:r>
      <w:proofErr w:type="spellStart"/>
      <w:r w:rsidRPr="00A406BA">
        <w:t>щу</w:t>
      </w:r>
      <w:proofErr w:type="spellEnd"/>
      <w:r w:rsidRPr="00A406BA">
        <w:t xml:space="preserve"> в положении под ударением;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 xml:space="preserve">сочетания </w:t>
      </w:r>
      <w:proofErr w:type="spellStart"/>
      <w:r w:rsidRPr="00A406BA">
        <w:t>чк</w:t>
      </w:r>
      <w:proofErr w:type="spellEnd"/>
      <w:r w:rsidRPr="00A406BA">
        <w:t>—</w:t>
      </w:r>
      <w:proofErr w:type="spellStart"/>
      <w:r w:rsidRPr="00A406BA">
        <w:t>чн</w:t>
      </w:r>
      <w:proofErr w:type="spellEnd"/>
      <w:r w:rsidRPr="00A406BA">
        <w:t xml:space="preserve">, </w:t>
      </w:r>
      <w:proofErr w:type="spellStart"/>
      <w:r w:rsidRPr="00A406BA">
        <w:t>чт</w:t>
      </w:r>
      <w:proofErr w:type="spellEnd"/>
      <w:r w:rsidRPr="00A406BA">
        <w:t xml:space="preserve">, </w:t>
      </w:r>
      <w:proofErr w:type="spellStart"/>
      <w:r w:rsidRPr="00A406BA">
        <w:t>нч</w:t>
      </w:r>
      <w:proofErr w:type="spellEnd"/>
      <w:r w:rsidRPr="00A406BA">
        <w:t xml:space="preserve">, </w:t>
      </w:r>
      <w:proofErr w:type="spellStart"/>
      <w:r w:rsidRPr="00A406BA">
        <w:t>щн</w:t>
      </w:r>
      <w:proofErr w:type="spellEnd"/>
      <w:r w:rsidRPr="00A406BA">
        <w:t xml:space="preserve"> и др.;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>перенос слов;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>прописная буква в начале предложения, в именах собственных;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>проверяемые безударные гласные в корне слова;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>парные звонкие и глухие согласные в корне слова;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ind w:left="29"/>
        <w:jc w:val="both"/>
      </w:pPr>
      <w:r w:rsidRPr="00A406BA">
        <w:t>непроизносимые согласные;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ind w:left="29"/>
        <w:jc w:val="both"/>
      </w:pPr>
      <w:r w:rsidRPr="00A406BA">
        <w:t>непроверяемые гласные и согласные в корне слова (на ограниченном перечне слов); непроверяемые буквы-орфограммы гласных и согласных звуков в корне слова ©   гласные и согласные в неизменяемых на письме приставках;</w:t>
      </w:r>
    </w:p>
    <w:p w:rsidR="00FD5751" w:rsidRPr="00A406BA" w:rsidRDefault="00FD5751">
      <w:pPr>
        <w:widowControl w:val="0"/>
        <w:numPr>
          <w:ilvl w:val="0"/>
          <w:numId w:val="13"/>
        </w:numPr>
        <w:shd w:val="clear" w:color="auto" w:fill="FFFFFF"/>
        <w:tabs>
          <w:tab w:val="left" w:pos="288"/>
        </w:tabs>
        <w:suppressAutoHyphens w:val="0"/>
        <w:autoSpaceDE w:val="0"/>
        <w:jc w:val="both"/>
      </w:pPr>
      <w:r w:rsidRPr="00A406BA">
        <w:t xml:space="preserve">разделительные </w:t>
      </w:r>
      <w:proofErr w:type="spellStart"/>
      <w:r w:rsidRPr="00A406BA">
        <w:t>ъ</w:t>
      </w:r>
      <w:proofErr w:type="spellEnd"/>
      <w:r w:rsidRPr="00A406BA">
        <w:t xml:space="preserve"> и </w:t>
      </w:r>
      <w:proofErr w:type="spellStart"/>
      <w:r w:rsidRPr="00A406BA">
        <w:t>ь</w:t>
      </w:r>
      <w:proofErr w:type="spellEnd"/>
      <w:r w:rsidRPr="00A406BA">
        <w:t>;</w:t>
      </w:r>
    </w:p>
    <w:p w:rsidR="00FD5751" w:rsidRPr="00A406BA" w:rsidRDefault="00FD5751">
      <w:pPr>
        <w:shd w:val="clear" w:color="auto" w:fill="FFFFFF"/>
        <w:ind w:left="22" w:right="7" w:firstLine="281"/>
        <w:jc w:val="both"/>
      </w:pPr>
      <w:r w:rsidRPr="00A406BA">
        <w:rPr>
          <w:b/>
          <w:bCs/>
        </w:rPr>
        <w:t xml:space="preserve">Развитие речи. </w:t>
      </w:r>
      <w:r w:rsidRPr="00A406BA">
        <w:t>Осознание ситуации общения: с какой целью, с кем и где происходит общение?</w:t>
      </w:r>
    </w:p>
    <w:p w:rsidR="00FD5751" w:rsidRPr="00A406BA" w:rsidRDefault="00FD5751">
      <w:pPr>
        <w:shd w:val="clear" w:color="auto" w:fill="FFFFFF"/>
        <w:ind w:left="14" w:right="7" w:firstLine="302"/>
        <w:jc w:val="both"/>
      </w:pPr>
      <w:r w:rsidRPr="00A406BA">
        <w:t>Практическое овладение диалогической формой речи. Выражение соб</w:t>
      </w:r>
      <w:r w:rsidRPr="00A406BA">
        <w:softHyphen/>
        <w:t>ственного мнения, его аргументация с учётом ситуации общения. Овладе</w:t>
      </w:r>
      <w:r w:rsidRPr="00A406BA">
        <w:softHyphen/>
        <w:t>ние умениями ведения разговора (начать, поддержать, закончить разговор, привлечь внимание и т. п.). Овладение нормами речевого этикета в ситу</w:t>
      </w:r>
      <w:r w:rsidRPr="00A406BA">
        <w:softHyphen/>
        <w:t>ациях учебного и бытового общения (приветствие, прощание, извинение, благодарность, обращение с просьбой), в том числе при обращении с по</w:t>
      </w:r>
      <w:r w:rsidRPr="00A406BA">
        <w:softHyphen/>
        <w:t>мощью средств ИКТ.</w:t>
      </w:r>
    </w:p>
    <w:p w:rsidR="00FD5751" w:rsidRPr="00A406BA" w:rsidRDefault="00FD5751">
      <w:pPr>
        <w:shd w:val="clear" w:color="auto" w:fill="FFFFFF"/>
        <w:ind w:left="14" w:firstLine="295"/>
        <w:jc w:val="both"/>
      </w:pPr>
      <w:r w:rsidRPr="00A406BA">
        <w:lastRenderedPageBreak/>
        <w:t>Практическое овладение монологической формой речи. Умение строить устное монологическое высказывание на определённую тему с использо</w:t>
      </w:r>
      <w:r w:rsidRPr="00A406BA">
        <w:softHyphen/>
        <w:t>ванием разных типов речи (описание, повествование, рассуждение).</w:t>
      </w:r>
    </w:p>
    <w:p w:rsidR="00FD5751" w:rsidRPr="00A406BA" w:rsidRDefault="00FD5751">
      <w:pPr>
        <w:shd w:val="clear" w:color="auto" w:fill="FFFFFF"/>
        <w:ind w:left="22" w:right="14" w:firstLine="274"/>
        <w:jc w:val="both"/>
      </w:pPr>
      <w:r w:rsidRPr="00A406BA">
        <w:rPr>
          <w:b/>
          <w:bCs/>
        </w:rPr>
        <w:t xml:space="preserve">Текст. </w:t>
      </w:r>
      <w:r w:rsidRPr="00A406BA">
        <w:t>Признаки текста. Смысловое единство предложений в тексте. Заглавие текста.</w:t>
      </w:r>
    </w:p>
    <w:p w:rsidR="00FD5751" w:rsidRPr="00A406BA" w:rsidRDefault="00FD5751">
      <w:pPr>
        <w:shd w:val="clear" w:color="auto" w:fill="FFFFFF"/>
        <w:ind w:left="310"/>
        <w:jc w:val="both"/>
      </w:pPr>
      <w:r w:rsidRPr="00A406BA">
        <w:t>Последовательность предложений в тексте.</w:t>
      </w:r>
    </w:p>
    <w:p w:rsidR="00FD5751" w:rsidRPr="00A406BA" w:rsidRDefault="00FD5751">
      <w:pPr>
        <w:shd w:val="clear" w:color="auto" w:fill="FFFFFF"/>
        <w:ind w:left="302"/>
        <w:jc w:val="both"/>
      </w:pPr>
      <w:r w:rsidRPr="00A406BA">
        <w:t>Последовательность частей текста (абзацев).</w:t>
      </w:r>
    </w:p>
    <w:p w:rsidR="00FD5751" w:rsidRPr="00A406BA" w:rsidRDefault="00FD5751">
      <w:pPr>
        <w:shd w:val="clear" w:color="auto" w:fill="FFFFFF"/>
        <w:ind w:left="7" w:right="7" w:firstLine="295"/>
        <w:jc w:val="both"/>
      </w:pPr>
      <w:r w:rsidRPr="00A406BA">
        <w:t xml:space="preserve">Комплексная работа над структурой текста: </w:t>
      </w:r>
      <w:proofErr w:type="spellStart"/>
      <w:r w:rsidRPr="00A406BA">
        <w:t>озаглавливание</w:t>
      </w:r>
      <w:proofErr w:type="spellEnd"/>
      <w:r w:rsidRPr="00A406BA">
        <w:t>, корректи</w:t>
      </w:r>
      <w:r w:rsidRPr="00A406BA">
        <w:softHyphen/>
        <w:t>рование порядка предложений и частей текста (абзацев).</w:t>
      </w:r>
    </w:p>
    <w:p w:rsidR="00FD5751" w:rsidRPr="00F0172F" w:rsidRDefault="00FD5751">
      <w:pPr>
        <w:shd w:val="clear" w:color="auto" w:fill="FFFFFF"/>
        <w:ind w:right="7" w:firstLine="295"/>
        <w:jc w:val="both"/>
        <w:rPr>
          <w:iCs/>
        </w:rPr>
      </w:pPr>
      <w:r w:rsidRPr="00A406BA">
        <w:t xml:space="preserve">План текста. Составление планов к заданным текстам. </w:t>
      </w:r>
      <w:r w:rsidRPr="00F0172F">
        <w:rPr>
          <w:iCs/>
        </w:rPr>
        <w:t>Создание соб</w:t>
      </w:r>
      <w:r w:rsidRPr="00F0172F">
        <w:rPr>
          <w:iCs/>
        </w:rPr>
        <w:softHyphen/>
        <w:t>ственных текстов по предложенным и самостоятельно составленным планам.</w:t>
      </w:r>
    </w:p>
    <w:p w:rsidR="00FD5751" w:rsidRPr="00F0172F" w:rsidRDefault="00FD5751">
      <w:pPr>
        <w:shd w:val="clear" w:color="auto" w:fill="FFFFFF"/>
        <w:ind w:right="7" w:firstLine="281"/>
        <w:jc w:val="both"/>
        <w:rPr>
          <w:iCs/>
        </w:rPr>
      </w:pPr>
      <w:r w:rsidRPr="00A406BA">
        <w:t>Знакомство с основными видами изложений и сочинений (без заучи</w:t>
      </w:r>
      <w:r w:rsidRPr="00A406BA">
        <w:softHyphen/>
        <w:t xml:space="preserve">вания учащимися определений): </w:t>
      </w:r>
      <w:r w:rsidRPr="00F0172F">
        <w:rPr>
          <w:iCs/>
        </w:rPr>
        <w:t>изложение подробное и выборочное, изложение с элементами сочинения; сочинение-повествование, сочи</w:t>
      </w:r>
      <w:r w:rsidRPr="00F0172F">
        <w:rPr>
          <w:iCs/>
        </w:rPr>
        <w:softHyphen/>
        <w:t>нение-описание, сочинение-рассуждение.</w:t>
      </w:r>
    </w:p>
    <w:p w:rsidR="0064116E" w:rsidRPr="00C22DCF" w:rsidRDefault="0064116E" w:rsidP="0064116E">
      <w:pPr>
        <w:ind w:left="567" w:right="89"/>
        <w:jc w:val="center"/>
        <w:rPr>
          <w:b/>
          <w:sz w:val="28"/>
          <w:szCs w:val="28"/>
        </w:rPr>
      </w:pPr>
    </w:p>
    <w:p w:rsidR="0064116E" w:rsidRPr="00C22DCF" w:rsidRDefault="0064116E" w:rsidP="0064116E">
      <w:pPr>
        <w:ind w:left="567" w:right="89"/>
        <w:jc w:val="center"/>
        <w:rPr>
          <w:b/>
          <w:sz w:val="28"/>
          <w:szCs w:val="28"/>
        </w:rPr>
      </w:pPr>
      <w:r w:rsidRPr="00C22DCF">
        <w:rPr>
          <w:b/>
          <w:sz w:val="28"/>
          <w:szCs w:val="28"/>
        </w:rPr>
        <w:t>ПЛАНИРУЕМЫЕ РЕЗУЛЬТАТЫ ОСВОЕНИЯ ПРОГРАММЫ</w:t>
      </w:r>
    </w:p>
    <w:p w:rsidR="0064116E" w:rsidRPr="00CA1734" w:rsidRDefault="0064116E" w:rsidP="0064116E">
      <w:pPr>
        <w:pStyle w:val="ae"/>
        <w:rPr>
          <w:b/>
          <w:spacing w:val="12"/>
        </w:rPr>
      </w:pPr>
      <w:r w:rsidRPr="00CA1734">
        <w:rPr>
          <w:b/>
        </w:rPr>
        <w:t xml:space="preserve">Основные требования к знаниям и умениям  обучающихся  по русскому  </w:t>
      </w:r>
      <w:proofErr w:type="spellStart"/>
      <w:r w:rsidRPr="00CA1734">
        <w:rPr>
          <w:b/>
        </w:rPr>
        <w:t>языку</w:t>
      </w:r>
      <w:r w:rsidRPr="00CA1734">
        <w:rPr>
          <w:b/>
          <w:spacing w:val="12"/>
        </w:rPr>
        <w:t>к</w:t>
      </w:r>
      <w:proofErr w:type="spellEnd"/>
      <w:r w:rsidRPr="00CA1734">
        <w:rPr>
          <w:b/>
          <w:spacing w:val="12"/>
        </w:rPr>
        <w:t xml:space="preserve"> концу 3 класса </w:t>
      </w:r>
    </w:p>
    <w:p w:rsidR="0064116E" w:rsidRPr="00CA1734" w:rsidRDefault="0064116E" w:rsidP="0064116E">
      <w:pPr>
        <w:pStyle w:val="ae"/>
        <w:rPr>
          <w:b/>
        </w:rPr>
      </w:pPr>
      <w:r w:rsidRPr="00CA1734">
        <w:rPr>
          <w:b/>
          <w:spacing w:val="12"/>
        </w:rPr>
        <w:t>обучающиеся должны знать: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t xml:space="preserve">названия и определения частей слова (корень, окончание, </w:t>
      </w:r>
      <w:r w:rsidRPr="00CA1734">
        <w:rPr>
          <w:spacing w:val="6"/>
        </w:rPr>
        <w:t xml:space="preserve">приставка, суффикс); частей речи (имя существительное, </w:t>
      </w:r>
      <w:r w:rsidRPr="00CA1734">
        <w:t>имя прилагательное, глагол, местоимение, предлог); членов предложения: главных (подлежащее и сказуемое) и второ</w:t>
      </w:r>
      <w:r w:rsidRPr="00CA1734">
        <w:softHyphen/>
        <w:t>степенных (без деления на виды).</w:t>
      </w:r>
    </w:p>
    <w:p w:rsidR="0064116E" w:rsidRPr="00CA1734" w:rsidRDefault="0064116E" w:rsidP="0064116E">
      <w:pPr>
        <w:pStyle w:val="ae"/>
        <w:jc w:val="both"/>
        <w:rPr>
          <w:b/>
        </w:rPr>
      </w:pPr>
      <w:r w:rsidRPr="00CA1734">
        <w:rPr>
          <w:b/>
          <w:spacing w:val="3"/>
        </w:rPr>
        <w:t>обучающиеся должны уметь: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proofErr w:type="spellStart"/>
      <w:r w:rsidRPr="00CA1734">
        <w:rPr>
          <w:spacing w:val="-2"/>
        </w:rPr>
        <w:t>орфографически</w:t>
      </w:r>
      <w:proofErr w:type="spellEnd"/>
      <w:r w:rsidRPr="00CA1734">
        <w:rPr>
          <w:spacing w:val="-2"/>
        </w:rPr>
        <w:t xml:space="preserve"> грамотно и каллиграфически правильно </w:t>
      </w:r>
      <w:r w:rsidRPr="00CA1734">
        <w:rPr>
          <w:spacing w:val="-1"/>
        </w:rPr>
        <w:t>списывать и писать под диктовку текст (55—65 слов), вклю</w:t>
      </w:r>
      <w:r w:rsidRPr="00CA1734">
        <w:rPr>
          <w:spacing w:val="-1"/>
        </w:rPr>
        <w:softHyphen/>
        <w:t>чающий изученные орфограммы по программе 1—3 классов;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t>проверять написанное, находить в словах изученные ор</w:t>
      </w:r>
      <w:r w:rsidRPr="00CA1734">
        <w:softHyphen/>
      </w:r>
      <w:r w:rsidRPr="00CA1734">
        <w:rPr>
          <w:spacing w:val="-4"/>
        </w:rPr>
        <w:t>фограммы;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1"/>
        </w:rPr>
        <w:t xml:space="preserve">производить звуковой и </w:t>
      </w:r>
      <w:proofErr w:type="spellStart"/>
      <w:r w:rsidRPr="00CA1734">
        <w:rPr>
          <w:spacing w:val="1"/>
        </w:rPr>
        <w:t>звуко-буквенный</w:t>
      </w:r>
      <w:proofErr w:type="spellEnd"/>
      <w:r w:rsidRPr="00CA1734">
        <w:rPr>
          <w:spacing w:val="1"/>
        </w:rPr>
        <w:t xml:space="preserve"> разбор слова: </w:t>
      </w:r>
      <w:r w:rsidRPr="00CA1734">
        <w:t>уметь делить слова на слоги, определять ударный слог, оп</w:t>
      </w:r>
      <w:r w:rsidRPr="00CA1734">
        <w:softHyphen/>
        <w:t>ределять последовательность звуков и букв в слове, харак</w:t>
      </w:r>
      <w:r w:rsidRPr="00CA1734">
        <w:softHyphen/>
      </w:r>
      <w:r w:rsidRPr="00CA1734">
        <w:rPr>
          <w:spacing w:val="3"/>
        </w:rPr>
        <w:t>теризовать звуки (гласные: ударные и безударные; соглас</w:t>
      </w:r>
      <w:r w:rsidRPr="00CA1734">
        <w:rPr>
          <w:spacing w:val="3"/>
        </w:rPr>
        <w:softHyphen/>
      </w:r>
      <w:r w:rsidRPr="00CA1734">
        <w:rPr>
          <w:spacing w:val="1"/>
        </w:rPr>
        <w:t xml:space="preserve">ные: твердые, мягкие, глухие, звонкие, парные и непарные), </w:t>
      </w:r>
      <w:r w:rsidRPr="00CA1734">
        <w:t>определять и соотносить количество звуков и букв в словах типа моряк, стриж, сказка, коньки, маяк, жить',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3"/>
        </w:rPr>
        <w:t xml:space="preserve">производить морфемный разбор ясных по составу слов </w:t>
      </w:r>
      <w:r w:rsidRPr="00CA1734">
        <w:t>типа морковка, берёзонька, пришкольный (выделять оконча</w:t>
      </w:r>
      <w:r w:rsidRPr="00CA1734">
        <w:softHyphen/>
        <w:t xml:space="preserve">ние, корень, приставку, суффикс). 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t xml:space="preserve">подбирать однокоренные </w:t>
      </w:r>
      <w:r w:rsidRPr="00CA1734">
        <w:rPr>
          <w:spacing w:val="-5"/>
        </w:rPr>
        <w:t>слова разных частей речи;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2"/>
        </w:rPr>
        <w:t xml:space="preserve">распознавать части речи и их грамматические признаки </w:t>
      </w:r>
      <w:r w:rsidRPr="00CA1734">
        <w:t>(род, число, надеж имен существительных; род и число имен прилагательных; время и число глаголов; лицо и число мес</w:t>
      </w:r>
      <w:r w:rsidRPr="00CA1734">
        <w:softHyphen/>
      </w:r>
      <w:r w:rsidRPr="00CA1734">
        <w:rPr>
          <w:spacing w:val="-1"/>
        </w:rPr>
        <w:t>тоимений);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-1"/>
        </w:rPr>
        <w:t xml:space="preserve">изменять имена существительные, имена прилагательные, </w:t>
      </w:r>
      <w:r w:rsidRPr="00CA1734">
        <w:t xml:space="preserve">глаголы по числам; склонять в единственном числе имена существительные с </w:t>
      </w:r>
      <w:r w:rsidR="00F0172F">
        <w:t>ударными окончаниями по падежам</w:t>
      </w:r>
      <w:r w:rsidRPr="00CA1734">
        <w:t>, из</w:t>
      </w:r>
      <w:r w:rsidRPr="00CA1734">
        <w:softHyphen/>
      </w:r>
      <w:r w:rsidRPr="00CA1734">
        <w:rPr>
          <w:spacing w:val="1"/>
        </w:rPr>
        <w:t>менять имена прилагательные по родам в единственном чис</w:t>
      </w:r>
      <w:r w:rsidRPr="00CA1734">
        <w:rPr>
          <w:spacing w:val="1"/>
        </w:rPr>
        <w:softHyphen/>
      </w:r>
      <w:r w:rsidRPr="00CA1734">
        <w:rPr>
          <w:spacing w:val="3"/>
        </w:rPr>
        <w:t>ле в соответствии с родом имени существительного; изме</w:t>
      </w:r>
      <w:r w:rsidRPr="00CA1734">
        <w:rPr>
          <w:spacing w:val="3"/>
        </w:rPr>
        <w:softHyphen/>
      </w:r>
      <w:r w:rsidRPr="00CA1734">
        <w:t xml:space="preserve">нять глаголы по временам и в прошедшем времени по </w:t>
      </w:r>
      <w:proofErr w:type="spellStart"/>
      <w:r w:rsidRPr="00CA1734">
        <w:t>ро</w:t>
      </w:r>
      <w:r w:rsidRPr="00CA1734">
        <w:softHyphen/>
      </w:r>
      <w:r w:rsidRPr="00CA1734">
        <w:rPr>
          <w:spacing w:val="-6"/>
        </w:rPr>
        <w:t>дам;</w:t>
      </w:r>
      <w:r w:rsidRPr="00CA1734">
        <w:t>интонационно</w:t>
      </w:r>
      <w:proofErr w:type="spellEnd"/>
      <w:r w:rsidRPr="00CA1734">
        <w:t xml:space="preserve"> правильно произносить предложения.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t>оп</w:t>
      </w:r>
      <w:r w:rsidRPr="00CA1734">
        <w:softHyphen/>
        <w:t>ределять вид предложений по цели высказывания и интона</w:t>
      </w:r>
      <w:r w:rsidRPr="00CA1734">
        <w:softHyphen/>
      </w:r>
      <w:r w:rsidRPr="00CA1734">
        <w:rPr>
          <w:spacing w:val="-4"/>
        </w:rPr>
        <w:t xml:space="preserve">ции; </w:t>
      </w:r>
      <w:r w:rsidRPr="00CA1734">
        <w:rPr>
          <w:spacing w:val="4"/>
        </w:rPr>
        <w:t xml:space="preserve">вычленять в предложении основу и </w:t>
      </w:r>
      <w:proofErr w:type="spellStart"/>
      <w:r w:rsidRPr="00CA1734">
        <w:rPr>
          <w:spacing w:val="4"/>
        </w:rPr>
        <w:t>словосочетания;</w:t>
      </w:r>
      <w:r w:rsidRPr="00CA1734">
        <w:t>производить</w:t>
      </w:r>
      <w:proofErr w:type="spellEnd"/>
      <w:r w:rsidRPr="00CA1734">
        <w:t xml:space="preserve"> элементарный синтаксический разбор пред</w:t>
      </w:r>
      <w:r w:rsidRPr="00CA1734">
        <w:softHyphen/>
      </w:r>
      <w:r w:rsidRPr="00CA1734">
        <w:rPr>
          <w:spacing w:val="-1"/>
        </w:rPr>
        <w:t>ложений (выделять главные и второстепенные члены пред</w:t>
      </w:r>
      <w:r w:rsidRPr="00CA1734">
        <w:rPr>
          <w:spacing w:val="-1"/>
        </w:rPr>
        <w:softHyphen/>
      </w:r>
      <w:r w:rsidRPr="00CA1734">
        <w:rPr>
          <w:spacing w:val="4"/>
        </w:rPr>
        <w:t>ложения, устанавливать связь между ними по вопросам);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-2"/>
        </w:rPr>
        <w:t xml:space="preserve">определять тему текста, его основную мысль, подбирать </w:t>
      </w:r>
      <w:r w:rsidRPr="00CA1734">
        <w:t>заголовок к тексту, делить текст на части (при письме соб</w:t>
      </w:r>
      <w:r w:rsidRPr="00CA1734">
        <w:softHyphen/>
      </w:r>
      <w:r w:rsidRPr="00CA1734">
        <w:rPr>
          <w:spacing w:val="-1"/>
        </w:rPr>
        <w:t>людать красную строку), под руководством учителя и самос</w:t>
      </w:r>
      <w:r w:rsidRPr="00CA1734">
        <w:rPr>
          <w:spacing w:val="-1"/>
        </w:rPr>
        <w:softHyphen/>
      </w:r>
      <w:r w:rsidRPr="00CA1734">
        <w:rPr>
          <w:spacing w:val="3"/>
        </w:rPr>
        <w:t>тоятельно составлять план, устанавливать связь предложе</w:t>
      </w:r>
      <w:r w:rsidRPr="00CA1734">
        <w:rPr>
          <w:spacing w:val="3"/>
        </w:rPr>
        <w:softHyphen/>
      </w:r>
      <w:r w:rsidRPr="00CA1734">
        <w:t>ний в тексте, связь частей текста;</w:t>
      </w:r>
    </w:p>
    <w:p w:rsidR="0064116E" w:rsidRPr="00CA1734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rPr>
          <w:spacing w:val="-1"/>
        </w:rPr>
        <w:t>определять тип текста: повествование, описание, рассуж</w:t>
      </w:r>
      <w:r w:rsidRPr="00CA1734">
        <w:rPr>
          <w:spacing w:val="-1"/>
        </w:rPr>
        <w:softHyphen/>
      </w:r>
      <w:r w:rsidRPr="00CA1734">
        <w:rPr>
          <w:spacing w:val="-5"/>
        </w:rPr>
        <w:t>дение;</w:t>
      </w:r>
    </w:p>
    <w:p w:rsidR="0064116E" w:rsidRPr="00963BA1" w:rsidRDefault="0064116E" w:rsidP="0064116E">
      <w:pPr>
        <w:pStyle w:val="ae"/>
        <w:numPr>
          <w:ilvl w:val="0"/>
          <w:numId w:val="14"/>
        </w:numPr>
        <w:jc w:val="both"/>
      </w:pPr>
      <w:r w:rsidRPr="00CA1734">
        <w:t>писать изложение и сочинение (60—75 слов) по коллек</w:t>
      </w:r>
      <w:r w:rsidRPr="00CA1734">
        <w:softHyphen/>
      </w:r>
      <w:r w:rsidRPr="00CA1734">
        <w:rPr>
          <w:spacing w:val="-3"/>
        </w:rPr>
        <w:t>тивно или самостоятельно составленному плану под руковод</w:t>
      </w:r>
      <w:r w:rsidRPr="00CA1734">
        <w:rPr>
          <w:spacing w:val="-3"/>
        </w:rPr>
        <w:softHyphen/>
      </w:r>
      <w:r w:rsidRPr="00CA1734">
        <w:rPr>
          <w:spacing w:val="1"/>
        </w:rPr>
        <w:t>ством учителя.</w:t>
      </w:r>
    </w:p>
    <w:p w:rsidR="00963BA1" w:rsidRDefault="00963BA1" w:rsidP="00963BA1">
      <w:pPr>
        <w:pStyle w:val="ae"/>
        <w:jc w:val="both"/>
        <w:rPr>
          <w:spacing w:val="1"/>
        </w:rPr>
      </w:pPr>
    </w:p>
    <w:p w:rsidR="00963BA1" w:rsidRDefault="00963BA1" w:rsidP="00963BA1">
      <w:pPr>
        <w:pStyle w:val="ae"/>
        <w:jc w:val="both"/>
        <w:rPr>
          <w:spacing w:val="1"/>
        </w:rPr>
      </w:pPr>
    </w:p>
    <w:p w:rsidR="00963BA1" w:rsidRPr="00CA1734" w:rsidRDefault="00963BA1" w:rsidP="00963BA1">
      <w:pPr>
        <w:pStyle w:val="ae"/>
        <w:jc w:val="both"/>
      </w:pPr>
    </w:p>
    <w:p w:rsidR="0064116E" w:rsidRPr="00CA1734" w:rsidRDefault="0064116E" w:rsidP="0064116E"/>
    <w:p w:rsidR="0064116E" w:rsidRPr="00CA1734" w:rsidRDefault="0064116E" w:rsidP="0064116E">
      <w:pPr>
        <w:autoSpaceDE w:val="0"/>
        <w:autoSpaceDN w:val="0"/>
        <w:adjustRightInd w:val="0"/>
        <w:jc w:val="both"/>
        <w:rPr>
          <w:b/>
          <w:spacing w:val="-1"/>
        </w:rPr>
      </w:pPr>
      <w:r w:rsidRPr="00CA1734">
        <w:rPr>
          <w:b/>
          <w:spacing w:val="-1"/>
        </w:rPr>
        <w:t>Проверка и оценка усвоения программы.</w:t>
      </w:r>
    </w:p>
    <w:p w:rsidR="0064116E" w:rsidRPr="00CA1734" w:rsidRDefault="0064116E" w:rsidP="0064116E">
      <w:pPr>
        <w:shd w:val="clear" w:color="auto" w:fill="FFFFFF"/>
        <w:jc w:val="both"/>
      </w:pPr>
      <w:r w:rsidRPr="00CA1734">
        <w:rPr>
          <w:spacing w:val="-1"/>
        </w:rPr>
        <w:t>Основные виды письменных работ по русскому языку: списы</w:t>
      </w:r>
      <w:r w:rsidRPr="00CA1734">
        <w:t>вание, диктанты (объяснительные, предупредительные, зритель</w:t>
      </w:r>
      <w:r w:rsidRPr="00CA1734">
        <w:softHyphen/>
      </w:r>
      <w:r w:rsidRPr="00CA1734">
        <w:rPr>
          <w:spacing w:val="-1"/>
        </w:rPr>
        <w:t>ные, творческие, контрольные, словарные и т. д.), обучающие из</w:t>
      </w:r>
      <w:r w:rsidRPr="00CA1734">
        <w:rPr>
          <w:spacing w:val="-1"/>
        </w:rPr>
        <w:softHyphen/>
      </w:r>
      <w:r w:rsidRPr="00CA1734">
        <w:t>ложения и сочинения.</w:t>
      </w:r>
    </w:p>
    <w:p w:rsidR="0064116E" w:rsidRPr="00CA1734" w:rsidRDefault="0064116E" w:rsidP="0064116E">
      <w:pPr>
        <w:shd w:val="clear" w:color="auto" w:fill="FFFFFF"/>
        <w:ind w:left="36" w:right="17" w:firstLine="84"/>
        <w:jc w:val="both"/>
        <w:rPr>
          <w:color w:val="000000"/>
        </w:rPr>
      </w:pPr>
      <w:r w:rsidRPr="00CA1734">
        <w:rPr>
          <w:color w:val="000000"/>
        </w:rPr>
        <w:t xml:space="preserve">Примерное количество слов для словарных диктантов: </w:t>
      </w:r>
    </w:p>
    <w:p w:rsidR="0064116E" w:rsidRPr="00CA1734" w:rsidRDefault="0064116E" w:rsidP="0064116E">
      <w:pPr>
        <w:shd w:val="clear" w:color="auto" w:fill="FFFFFF"/>
        <w:ind w:left="36" w:right="17" w:firstLine="84"/>
        <w:jc w:val="both"/>
        <w:rPr>
          <w:color w:val="000000"/>
        </w:rPr>
      </w:pPr>
      <w:r w:rsidRPr="00CA1734">
        <w:rPr>
          <w:color w:val="000000"/>
          <w:lang w:val="en-US"/>
        </w:rPr>
        <w:t>III</w:t>
      </w:r>
      <w:r w:rsidRPr="00CA1734">
        <w:rPr>
          <w:color w:val="000000"/>
        </w:rPr>
        <w:t xml:space="preserve"> класс – 10 –  12; </w:t>
      </w:r>
    </w:p>
    <w:p w:rsidR="0064116E" w:rsidRPr="00CA1734" w:rsidRDefault="0064116E" w:rsidP="0064116E">
      <w:pPr>
        <w:shd w:val="clear" w:color="auto" w:fill="FFFFFF"/>
        <w:ind w:left="29" w:right="22" w:firstLine="84"/>
        <w:jc w:val="both"/>
      </w:pPr>
      <w:r w:rsidRPr="00CA1734">
        <w:rPr>
          <w:color w:val="000000"/>
        </w:rPr>
        <w:t>Количество слов в текстах, предназначенных для контроль</w:t>
      </w:r>
      <w:r w:rsidRPr="00CA1734">
        <w:rPr>
          <w:color w:val="000000"/>
        </w:rPr>
        <w:softHyphen/>
        <w:t>ных диктантов:</w:t>
      </w:r>
    </w:p>
    <w:p w:rsidR="0064116E" w:rsidRPr="00CA1734" w:rsidRDefault="0064116E" w:rsidP="0064116E">
      <w:pPr>
        <w:shd w:val="clear" w:color="auto" w:fill="FFFFFF"/>
        <w:tabs>
          <w:tab w:val="left" w:pos="1392"/>
          <w:tab w:val="left" w:pos="4378"/>
        </w:tabs>
        <w:ind w:left="84"/>
        <w:rPr>
          <w:color w:val="000000"/>
        </w:rPr>
      </w:pPr>
      <w:r w:rsidRPr="00CA1734">
        <w:rPr>
          <w:color w:val="000000"/>
        </w:rPr>
        <w:t xml:space="preserve">3 класс, в конце первого полугодия года        45- 55 </w:t>
      </w:r>
    </w:p>
    <w:p w:rsidR="0064116E" w:rsidRPr="00CA1734" w:rsidRDefault="0064116E" w:rsidP="0064116E">
      <w:pPr>
        <w:shd w:val="clear" w:color="auto" w:fill="FFFFFF"/>
        <w:tabs>
          <w:tab w:val="left" w:pos="1392"/>
          <w:tab w:val="left" w:pos="4378"/>
        </w:tabs>
        <w:ind w:left="84"/>
        <w:rPr>
          <w:color w:val="000000"/>
        </w:rPr>
      </w:pPr>
      <w:r w:rsidRPr="00CA1734">
        <w:rPr>
          <w:color w:val="000000"/>
        </w:rPr>
        <w:t>3 класс, в конце года                                         55-65</w:t>
      </w:r>
    </w:p>
    <w:p w:rsidR="0064116E" w:rsidRPr="00CA1734" w:rsidRDefault="0064116E" w:rsidP="0064116E">
      <w:pPr>
        <w:shd w:val="clear" w:color="auto" w:fill="FFFFFF"/>
        <w:ind w:right="26" w:firstLine="84"/>
        <w:jc w:val="both"/>
        <w:rPr>
          <w:color w:val="000000"/>
        </w:rPr>
      </w:pPr>
      <w:r w:rsidRPr="00CA1734">
        <w:rPr>
          <w:color w:val="000000"/>
        </w:rPr>
        <w:t>Тексты, предназначенные для изложения, в каждом классе увеличиваются соответственно на  15 – 20 слов.</w:t>
      </w:r>
    </w:p>
    <w:p w:rsidR="0064116E" w:rsidRPr="00CA1734" w:rsidRDefault="0064116E" w:rsidP="0064116E"/>
    <w:p w:rsidR="00FD5751" w:rsidRPr="00A406BA" w:rsidRDefault="00FD5751">
      <w:pPr>
        <w:jc w:val="both"/>
        <w:rPr>
          <w:b/>
        </w:rPr>
      </w:pPr>
    </w:p>
    <w:p w:rsidR="00FD5751" w:rsidRPr="00C22DCF" w:rsidRDefault="00FD5751">
      <w:pPr>
        <w:shd w:val="clear" w:color="auto" w:fill="FFFFFF"/>
        <w:tabs>
          <w:tab w:val="left" w:pos="518"/>
        </w:tabs>
        <w:ind w:right="14"/>
        <w:jc w:val="center"/>
        <w:rPr>
          <w:b/>
          <w:sz w:val="28"/>
          <w:szCs w:val="28"/>
          <w:u w:val="single"/>
        </w:rPr>
      </w:pPr>
      <w:r w:rsidRPr="00C22DCF">
        <w:rPr>
          <w:b/>
          <w:sz w:val="28"/>
          <w:szCs w:val="28"/>
          <w:u w:val="single"/>
        </w:rPr>
        <w:t>Материально – техническое обеспечение учебного процесса.</w:t>
      </w:r>
    </w:p>
    <w:p w:rsidR="00FD5751" w:rsidRPr="00A406BA" w:rsidRDefault="00FD5751">
      <w:pPr>
        <w:shd w:val="clear" w:color="auto" w:fill="FFFFFF"/>
        <w:tabs>
          <w:tab w:val="left" w:pos="518"/>
        </w:tabs>
        <w:ind w:right="14"/>
        <w:jc w:val="both"/>
      </w:pPr>
      <w:r w:rsidRPr="00A406BA">
        <w:t>а) Книгопечатные.</w:t>
      </w:r>
    </w:p>
    <w:p w:rsidR="00FD5751" w:rsidRPr="00A406BA" w:rsidRDefault="00FD5751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 w:rsidRPr="00A406BA">
        <w:t>Сборник рабочих  программ к УМК «Школа России» 1-4 классы. Изд.: Просвещение, 2011.</w:t>
      </w:r>
    </w:p>
    <w:p w:rsidR="00FD5751" w:rsidRPr="00A406BA" w:rsidRDefault="00FD5751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proofErr w:type="spellStart"/>
      <w:r w:rsidRPr="00A406BA">
        <w:t>Канакина</w:t>
      </w:r>
      <w:proofErr w:type="spellEnd"/>
      <w:r w:rsidRPr="00A406BA">
        <w:t xml:space="preserve"> В.П. Русский язык. 3 класс. Учеб. для </w:t>
      </w:r>
      <w:proofErr w:type="spellStart"/>
      <w:r w:rsidRPr="00A406BA">
        <w:t>образоват</w:t>
      </w:r>
      <w:proofErr w:type="spellEnd"/>
      <w:r w:rsidRPr="00A406BA">
        <w:t xml:space="preserve">. учреждений/  </w:t>
      </w:r>
      <w:proofErr w:type="spellStart"/>
      <w:r w:rsidRPr="00A406BA">
        <w:t>В.П.Канакина</w:t>
      </w:r>
      <w:proofErr w:type="spellEnd"/>
      <w:r w:rsidRPr="00A406BA">
        <w:t>, В.Г.Г</w:t>
      </w:r>
      <w:r w:rsidR="00963BA1">
        <w:t>орецкий. – М.: Просвещение, 2013</w:t>
      </w:r>
      <w:r w:rsidRPr="00A406BA">
        <w:t>.</w:t>
      </w:r>
    </w:p>
    <w:p w:rsidR="00FD5751" w:rsidRPr="00A406BA" w:rsidRDefault="00FD5751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 w:rsidRPr="00A406BA">
        <w:t>Дмитриева О.И. Поурочные разработки по русскому языку: 3 класс. – М.: ВАКО, 2012.</w:t>
      </w:r>
    </w:p>
    <w:p w:rsidR="00FD5751" w:rsidRPr="00A406BA" w:rsidRDefault="00FD5751">
      <w:pPr>
        <w:widowControl w:val="0"/>
        <w:numPr>
          <w:ilvl w:val="0"/>
          <w:numId w:val="8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proofErr w:type="spellStart"/>
      <w:r w:rsidRPr="00A406BA">
        <w:t>Канакина</w:t>
      </w:r>
      <w:proofErr w:type="spellEnd"/>
      <w:r w:rsidRPr="00A406BA">
        <w:t xml:space="preserve"> В.П., Щеголева Г.С. Русский язык. Сборник диктантов и самостоятельных работ. 1-4 </w:t>
      </w:r>
      <w:proofErr w:type="spellStart"/>
      <w:r w:rsidRPr="00A406BA">
        <w:t>класы</w:t>
      </w:r>
      <w:proofErr w:type="spellEnd"/>
      <w:r w:rsidRPr="00A406BA">
        <w:t xml:space="preserve">: пособие для учителей </w:t>
      </w:r>
      <w:proofErr w:type="spellStart"/>
      <w:r w:rsidRPr="00A406BA">
        <w:t>общеобр</w:t>
      </w:r>
      <w:proofErr w:type="spellEnd"/>
      <w:r w:rsidRPr="00A406BA">
        <w:t>. Учрежден.- М.: Просвещение, 2012</w:t>
      </w:r>
    </w:p>
    <w:p w:rsidR="00FD5751" w:rsidRPr="00A406BA" w:rsidRDefault="00FD5751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 w:rsidRPr="00A406BA">
        <w:t>Планируемые результаты начального общего образования/ под редакцией   Г.С.Ковалевой, О.Б. Логиновой. – 3-е изд. – М.: Просвещение, 2011.</w:t>
      </w:r>
    </w:p>
    <w:p w:rsidR="00FD5751" w:rsidRDefault="00FD5751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 w:rsidRPr="00A406BA">
        <w:t>Оценка достижения планируемых результатов в начальной школе. Система заданий. В 3 частях. / под ред. Г.С.Ковалевой, О.Б.Логиновой. – 3 – е изд. – М.: Просвещение, 2011.</w:t>
      </w:r>
    </w:p>
    <w:p w:rsidR="00C22DCF" w:rsidRDefault="00C22DCF">
      <w:pPr>
        <w:widowControl w:val="0"/>
        <w:numPr>
          <w:ilvl w:val="0"/>
          <w:numId w:val="9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>
        <w:t xml:space="preserve">Голубь В.Т. Зачетная тетрадь. Тематический контроль знаний учащихся. Русский язык. 3 класс(1-4). Практическое пособие для начальной </w:t>
      </w:r>
      <w:proofErr w:type="spellStart"/>
      <w:r>
        <w:t>шлолы</w:t>
      </w:r>
      <w:proofErr w:type="spellEnd"/>
      <w:r>
        <w:t xml:space="preserve">. – Воронеж: ИП </w:t>
      </w:r>
      <w:proofErr w:type="spellStart"/>
      <w:r>
        <w:t>Лакоценина</w:t>
      </w:r>
      <w:proofErr w:type="spellEnd"/>
      <w:r>
        <w:t xml:space="preserve"> Н.А., 2012-112с.</w:t>
      </w:r>
    </w:p>
    <w:p w:rsidR="00C22DCF" w:rsidRPr="00A406BA" w:rsidRDefault="00C22DCF" w:rsidP="00C22DCF">
      <w:pPr>
        <w:widowControl w:val="0"/>
        <w:shd w:val="clear" w:color="auto" w:fill="FFFFFF"/>
        <w:tabs>
          <w:tab w:val="left" w:pos="518"/>
        </w:tabs>
        <w:suppressAutoHyphens w:val="0"/>
        <w:autoSpaceDE w:val="0"/>
        <w:ind w:right="14"/>
        <w:jc w:val="both"/>
      </w:pPr>
    </w:p>
    <w:p w:rsidR="00FD5751" w:rsidRPr="00A406BA" w:rsidRDefault="00FD5751">
      <w:pPr>
        <w:shd w:val="clear" w:color="auto" w:fill="FFFFFF"/>
        <w:tabs>
          <w:tab w:val="left" w:pos="518"/>
        </w:tabs>
        <w:ind w:right="14"/>
        <w:jc w:val="both"/>
      </w:pPr>
      <w:r w:rsidRPr="00A406BA">
        <w:t>б) Печатные пособия.</w:t>
      </w:r>
    </w:p>
    <w:p w:rsidR="00FD5751" w:rsidRPr="00A406BA" w:rsidRDefault="00FD5751">
      <w:pPr>
        <w:widowControl w:val="0"/>
        <w:numPr>
          <w:ilvl w:val="0"/>
          <w:numId w:val="11"/>
        </w:numPr>
        <w:shd w:val="clear" w:color="auto" w:fill="FFFFFF"/>
        <w:tabs>
          <w:tab w:val="left" w:pos="518"/>
        </w:tabs>
        <w:suppressAutoHyphens w:val="0"/>
        <w:autoSpaceDE w:val="0"/>
        <w:ind w:left="0" w:right="14" w:firstLine="0"/>
        <w:jc w:val="both"/>
      </w:pPr>
      <w:r w:rsidRPr="00A406BA">
        <w:t>Комплект таблиц для начальной школы  по русскому языку.</w:t>
      </w:r>
    </w:p>
    <w:p w:rsidR="00FD5751" w:rsidRPr="00A406BA" w:rsidRDefault="00F0172F">
      <w:pPr>
        <w:shd w:val="clear" w:color="auto" w:fill="FFFFFF"/>
        <w:tabs>
          <w:tab w:val="left" w:pos="518"/>
        </w:tabs>
        <w:ind w:right="14"/>
        <w:jc w:val="both"/>
      </w:pPr>
      <w:r>
        <w:t>в</w:t>
      </w:r>
      <w:r w:rsidR="00FD5751" w:rsidRPr="00A406BA">
        <w:t xml:space="preserve">) Электронное приложение к учебнику В.П. </w:t>
      </w:r>
      <w:proofErr w:type="spellStart"/>
      <w:r w:rsidR="00FD5751" w:rsidRPr="00A406BA">
        <w:t>Канакиной</w:t>
      </w:r>
      <w:proofErr w:type="spellEnd"/>
      <w:r w:rsidR="00FD5751" w:rsidRPr="00A406BA">
        <w:t>, В.Г. Горецкого Русский язык 3  класс.</w:t>
      </w:r>
    </w:p>
    <w:p w:rsidR="00963BA1" w:rsidRDefault="00963BA1" w:rsidP="00963BA1">
      <w:pPr>
        <w:pStyle w:val="af"/>
        <w:spacing w:line="250" w:lineRule="exact"/>
        <w:ind w:left="1280" w:right="20"/>
        <w:jc w:val="both"/>
        <w:rPr>
          <w:rFonts w:ascii="Times New Roman" w:eastAsia="Arial" w:hAnsi="Times New Roman" w:cs="Times New Roman"/>
        </w:rPr>
      </w:pPr>
    </w:p>
    <w:p w:rsidR="00C22DCF" w:rsidRPr="007D32B1" w:rsidRDefault="00C22DCF" w:rsidP="00963BA1">
      <w:pPr>
        <w:pStyle w:val="af"/>
        <w:spacing w:line="250" w:lineRule="exact"/>
        <w:ind w:left="1280" w:right="20"/>
        <w:jc w:val="both"/>
        <w:rPr>
          <w:rFonts w:ascii="Times New Roman" w:eastAsia="Arial" w:hAnsi="Times New Roman" w:cs="Times New Roman"/>
        </w:rPr>
      </w:pPr>
    </w:p>
    <w:p w:rsidR="00963BA1" w:rsidRPr="00C22DCF" w:rsidRDefault="00963BA1" w:rsidP="00963BA1">
      <w:pPr>
        <w:spacing w:line="250" w:lineRule="exact"/>
        <w:ind w:left="100"/>
        <w:jc w:val="center"/>
        <w:rPr>
          <w:rFonts w:eastAsia="Arial"/>
          <w:b/>
          <w:bCs/>
          <w:sz w:val="28"/>
          <w:szCs w:val="28"/>
        </w:rPr>
      </w:pPr>
      <w:r w:rsidRPr="00C22DCF">
        <w:rPr>
          <w:rFonts w:eastAsia="Arial"/>
          <w:b/>
          <w:bCs/>
          <w:sz w:val="28"/>
          <w:szCs w:val="28"/>
        </w:rPr>
        <w:t xml:space="preserve">Электронно-программное обеспечение </w:t>
      </w:r>
    </w:p>
    <w:p w:rsidR="00963BA1" w:rsidRPr="0055528C" w:rsidRDefault="00963BA1" w:rsidP="00963BA1">
      <w:pPr>
        <w:pStyle w:val="af"/>
        <w:numPr>
          <w:ilvl w:val="0"/>
          <w:numId w:val="16"/>
        </w:numPr>
        <w:tabs>
          <w:tab w:val="left" w:pos="810"/>
        </w:tabs>
        <w:spacing w:line="250" w:lineRule="exact"/>
        <w:jc w:val="both"/>
        <w:rPr>
          <w:rFonts w:ascii="Times New Roman" w:eastAsia="Arial" w:hAnsi="Times New Roman" w:cs="Times New Roman"/>
        </w:rPr>
      </w:pPr>
      <w:r w:rsidRPr="0055528C">
        <w:rPr>
          <w:rFonts w:ascii="Times New Roman" w:eastAsia="Arial" w:hAnsi="Times New Roman" w:cs="Times New Roman"/>
        </w:rPr>
        <w:t>компьютер;</w:t>
      </w:r>
    </w:p>
    <w:p w:rsidR="00963BA1" w:rsidRPr="0055528C" w:rsidRDefault="00963BA1" w:rsidP="00963BA1">
      <w:pPr>
        <w:pStyle w:val="af"/>
        <w:numPr>
          <w:ilvl w:val="0"/>
          <w:numId w:val="16"/>
        </w:numPr>
        <w:tabs>
          <w:tab w:val="left" w:pos="810"/>
        </w:tabs>
        <w:spacing w:line="250" w:lineRule="exact"/>
        <w:jc w:val="both"/>
        <w:rPr>
          <w:rFonts w:ascii="Times New Roman" w:eastAsia="Arial" w:hAnsi="Times New Roman" w:cs="Times New Roman"/>
        </w:rPr>
      </w:pPr>
      <w:r w:rsidRPr="0055528C">
        <w:rPr>
          <w:rFonts w:ascii="Times New Roman" w:eastAsia="Arial" w:hAnsi="Times New Roman" w:cs="Times New Roman"/>
        </w:rPr>
        <w:t>презентационное оборудование;</w:t>
      </w:r>
    </w:p>
    <w:p w:rsidR="00963BA1" w:rsidRPr="0055528C" w:rsidRDefault="00963BA1" w:rsidP="00963BA1">
      <w:pPr>
        <w:pStyle w:val="af"/>
        <w:numPr>
          <w:ilvl w:val="0"/>
          <w:numId w:val="16"/>
        </w:numPr>
        <w:tabs>
          <w:tab w:val="left" w:pos="810"/>
        </w:tabs>
        <w:spacing w:line="250" w:lineRule="exact"/>
        <w:jc w:val="both"/>
        <w:rPr>
          <w:rFonts w:ascii="Times New Roman" w:eastAsia="Arial" w:hAnsi="Times New Roman" w:cs="Times New Roman"/>
        </w:rPr>
      </w:pPr>
      <w:r w:rsidRPr="0055528C">
        <w:rPr>
          <w:rFonts w:ascii="Times New Roman" w:eastAsia="Arial" w:hAnsi="Times New Roman" w:cs="Times New Roman"/>
        </w:rPr>
        <w:t>выход в Интернет (выход в открытое информационное пространство сети Интернет только для учителя начальной школы, для учащихся - на уровне ознаком</w:t>
      </w:r>
      <w:r>
        <w:rPr>
          <w:rFonts w:ascii="Times New Roman" w:eastAsia="Arial" w:hAnsi="Times New Roman" w:cs="Times New Roman"/>
        </w:rPr>
        <w:t>лен</w:t>
      </w:r>
      <w:r w:rsidR="00C22DCF">
        <w:rPr>
          <w:rFonts w:ascii="Times New Roman" w:eastAsia="Arial" w:hAnsi="Times New Roman" w:cs="Times New Roman"/>
        </w:rPr>
        <w:t>ия</w:t>
      </w:r>
    </w:p>
    <w:p w:rsidR="00963BA1" w:rsidRDefault="00963BA1" w:rsidP="00963BA1">
      <w:pPr>
        <w:pStyle w:val="af"/>
        <w:numPr>
          <w:ilvl w:val="0"/>
          <w:numId w:val="16"/>
        </w:numPr>
        <w:spacing w:line="250" w:lineRule="exact"/>
        <w:ind w:right="20"/>
        <w:jc w:val="both"/>
        <w:rPr>
          <w:rFonts w:ascii="Times New Roman" w:eastAsia="Arial" w:hAnsi="Times New Roman" w:cs="Times New Roman"/>
        </w:rPr>
      </w:pPr>
      <w:r w:rsidRPr="0055528C">
        <w:rPr>
          <w:rFonts w:ascii="Times New Roman" w:eastAsia="Arial" w:hAnsi="Times New Roman" w:cs="Times New Roman"/>
        </w:rPr>
        <w:t>целевой набор ЦОР в составе УМК для поддержки работы учителя с использовани</w:t>
      </w:r>
      <w:r w:rsidRPr="0055528C">
        <w:rPr>
          <w:rFonts w:ascii="Times New Roman" w:eastAsia="Arial" w:hAnsi="Times New Roman" w:cs="Times New Roman"/>
        </w:rPr>
        <w:softHyphen/>
        <w:t>ем диалога с классом при обучении и ИКТ на компакт-дисках;</w:t>
      </w:r>
    </w:p>
    <w:p w:rsidR="00963BA1" w:rsidRPr="007D32B1" w:rsidRDefault="00963BA1" w:rsidP="00963BA1">
      <w:pPr>
        <w:pStyle w:val="af"/>
        <w:numPr>
          <w:ilvl w:val="0"/>
          <w:numId w:val="16"/>
        </w:numPr>
        <w:spacing w:line="250" w:lineRule="exact"/>
        <w:ind w:right="20"/>
        <w:jc w:val="both"/>
        <w:rPr>
          <w:rFonts w:ascii="Times New Roman" w:eastAsia="Arial" w:hAnsi="Times New Roman" w:cs="Times New Roman"/>
        </w:rPr>
      </w:pPr>
      <w:r w:rsidRPr="0055528C">
        <w:rPr>
          <w:rFonts w:ascii="Times New Roman" w:eastAsia="Arial" w:hAnsi="Times New Roman" w:cs="Times New Roman"/>
        </w:rPr>
        <w:t>электронные материалы для интерактивной доски, размещённые на сайте издатель</w:t>
      </w:r>
      <w:r w:rsidRPr="0055528C">
        <w:rPr>
          <w:rFonts w:ascii="Times New Roman" w:eastAsia="Arial" w:hAnsi="Times New Roman" w:cs="Times New Roman"/>
        </w:rPr>
        <w:softHyphen/>
        <w:t xml:space="preserve">ства: </w:t>
      </w:r>
      <w:hyperlink r:id="rId7" w:history="1">
        <w:r w:rsidRPr="0055528C">
          <w:rPr>
            <w:rFonts w:ascii="Times New Roman" w:eastAsia="Arial" w:hAnsi="Times New Roman" w:cs="Times New Roman"/>
            <w:color w:val="0066CC"/>
            <w:u w:val="single"/>
            <w:lang w:val="en-US"/>
          </w:rPr>
          <w:t>www</w:t>
        </w:r>
        <w:r w:rsidRPr="0055528C">
          <w:rPr>
            <w:rFonts w:ascii="Times New Roman" w:eastAsia="Arial" w:hAnsi="Times New Roman" w:cs="Times New Roman"/>
            <w:color w:val="0066CC"/>
            <w:u w:val="single"/>
          </w:rPr>
          <w:t>.</w:t>
        </w:r>
        <w:r w:rsidRPr="0055528C">
          <w:rPr>
            <w:rFonts w:ascii="Times New Roman" w:eastAsia="Arial" w:hAnsi="Times New Roman" w:cs="Times New Roman"/>
            <w:color w:val="0066CC"/>
            <w:u w:val="single"/>
            <w:lang w:val="en-US"/>
          </w:rPr>
          <w:t>a</w:t>
        </w:r>
        <w:r w:rsidRPr="0055528C">
          <w:rPr>
            <w:rFonts w:ascii="Times New Roman" w:eastAsia="Arial" w:hAnsi="Times New Roman" w:cs="Times New Roman"/>
            <w:color w:val="0066CC"/>
            <w:u w:val="single"/>
          </w:rPr>
          <w:t>21</w:t>
        </w:r>
        <w:proofErr w:type="spellStart"/>
        <w:r w:rsidRPr="0055528C">
          <w:rPr>
            <w:rFonts w:ascii="Times New Roman" w:eastAsia="Arial" w:hAnsi="Times New Roman" w:cs="Times New Roman"/>
            <w:color w:val="0066CC"/>
            <w:u w:val="single"/>
            <w:lang w:val="en-US"/>
          </w:rPr>
          <w:t>vek</w:t>
        </w:r>
        <w:proofErr w:type="spellEnd"/>
        <w:r w:rsidRPr="0055528C">
          <w:rPr>
            <w:rFonts w:ascii="Times New Roman" w:eastAsia="Arial" w:hAnsi="Times New Roman" w:cs="Times New Roman"/>
            <w:color w:val="0066CC"/>
            <w:u w:val="single"/>
          </w:rPr>
          <w:t>.</w:t>
        </w:r>
        <w:proofErr w:type="spellStart"/>
        <w:r w:rsidRPr="0055528C">
          <w:rPr>
            <w:rFonts w:ascii="Times New Roman" w:eastAsia="Arial" w:hAnsi="Times New Roman" w:cs="Times New Roman"/>
            <w:color w:val="0066CC"/>
            <w:u w:val="single"/>
            <w:lang w:val="en-US"/>
          </w:rPr>
          <w:t>ru</w:t>
        </w:r>
        <w:proofErr w:type="spellEnd"/>
      </w:hyperlink>
    </w:p>
    <w:p w:rsidR="00963BA1" w:rsidRPr="0055528C" w:rsidRDefault="00963BA1" w:rsidP="00963BA1">
      <w:pPr>
        <w:pStyle w:val="af"/>
        <w:tabs>
          <w:tab w:val="left" w:pos="810"/>
        </w:tabs>
        <w:spacing w:line="250" w:lineRule="exact"/>
        <w:ind w:left="0"/>
        <w:jc w:val="both"/>
        <w:rPr>
          <w:rFonts w:ascii="Times New Roman" w:eastAsia="Arial" w:hAnsi="Times New Roman" w:cs="Times New Roman"/>
        </w:rPr>
      </w:pPr>
    </w:p>
    <w:p w:rsidR="00963BA1" w:rsidRDefault="00963BA1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C22DCF" w:rsidRDefault="00C22DCF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</w:pPr>
    </w:p>
    <w:p w:rsidR="00695D7C" w:rsidRPr="00E64DEA" w:rsidRDefault="00963BA1" w:rsidP="00695D7C">
      <w:pPr>
        <w:widowControl w:val="0"/>
        <w:jc w:val="center"/>
        <w:rPr>
          <w:rFonts w:eastAsia="Arial"/>
          <w:b/>
          <w:bCs/>
          <w:smallCaps/>
          <w:color w:val="000000"/>
          <w:sz w:val="28"/>
          <w:szCs w:val="28"/>
          <w:lang w:eastAsia="ru-RU"/>
        </w:rPr>
      </w:pPr>
      <w:r w:rsidRPr="00E64DEA">
        <w:rPr>
          <w:rFonts w:eastAsia="Arial"/>
          <w:b/>
          <w:bCs/>
          <w:smallCaps/>
          <w:color w:val="000000"/>
          <w:sz w:val="28"/>
          <w:szCs w:val="28"/>
          <w:lang w:eastAsia="ru-RU"/>
        </w:rPr>
        <w:lastRenderedPageBreak/>
        <w:t>Учебно-тематический план</w:t>
      </w:r>
    </w:p>
    <w:p w:rsidR="00963BA1" w:rsidRPr="00E64DEA" w:rsidRDefault="00963BA1" w:rsidP="00963BA1">
      <w:pPr>
        <w:widowControl w:val="0"/>
        <w:rPr>
          <w:rFonts w:eastAsia="Arial"/>
          <w:b/>
          <w:bCs/>
          <w:color w:val="000000"/>
          <w:sz w:val="28"/>
          <w:szCs w:val="28"/>
          <w:lang w:eastAsia="ru-RU"/>
        </w:rPr>
      </w:pPr>
    </w:p>
    <w:tbl>
      <w:tblPr>
        <w:tblOverlap w:val="never"/>
        <w:tblW w:w="923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64"/>
        <w:gridCol w:w="6708"/>
        <w:gridCol w:w="2067"/>
      </w:tblGrid>
      <w:tr w:rsidR="00963BA1" w:rsidRPr="00E64DEA" w:rsidTr="00E64DEA">
        <w:trPr>
          <w:trHeight w:hRule="exact" w:val="676"/>
          <w:jc w:val="center"/>
        </w:trPr>
        <w:tc>
          <w:tcPr>
            <w:tcW w:w="464" w:type="dxa"/>
            <w:shd w:val="clear" w:color="auto" w:fill="FFFFFF"/>
          </w:tcPr>
          <w:p w:rsidR="00963BA1" w:rsidRPr="00E64DEA" w:rsidRDefault="00963BA1" w:rsidP="00963BA1">
            <w:pPr>
              <w:widowControl w:val="0"/>
              <w:rPr>
                <w:rFonts w:eastAsia="Courier New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08" w:type="dxa"/>
            <w:shd w:val="clear" w:color="auto" w:fill="FFFFFF"/>
          </w:tcPr>
          <w:p w:rsidR="00963BA1" w:rsidRPr="00E64DEA" w:rsidRDefault="00963BA1" w:rsidP="00963BA1">
            <w:pPr>
              <w:widowControl w:val="0"/>
              <w:jc w:val="center"/>
              <w:rPr>
                <w:rFonts w:eastAsia="Arial"/>
                <w:color w:val="000000"/>
                <w:sz w:val="28"/>
                <w:szCs w:val="28"/>
                <w:lang w:eastAsia="ru-RU"/>
              </w:rPr>
            </w:pPr>
            <w:r w:rsidRPr="00E64DEA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Содержание программного материала</w:t>
            </w:r>
          </w:p>
        </w:tc>
        <w:tc>
          <w:tcPr>
            <w:tcW w:w="2067" w:type="dxa"/>
            <w:shd w:val="clear" w:color="auto" w:fill="FFFFFF"/>
          </w:tcPr>
          <w:p w:rsidR="00963BA1" w:rsidRPr="00E64DEA" w:rsidRDefault="00963BA1" w:rsidP="00963BA1">
            <w:pPr>
              <w:widowControl w:val="0"/>
              <w:jc w:val="center"/>
              <w:rPr>
                <w:rFonts w:eastAsia="Arial"/>
                <w:color w:val="000000"/>
                <w:sz w:val="28"/>
                <w:szCs w:val="28"/>
                <w:lang w:eastAsia="ru-RU"/>
              </w:rPr>
            </w:pPr>
            <w:r w:rsidRPr="00E64DEA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63BA1" w:rsidRPr="00835D53" w:rsidTr="00E64DEA">
        <w:trPr>
          <w:trHeight w:hRule="exact" w:val="628"/>
          <w:jc w:val="center"/>
        </w:trPr>
        <w:tc>
          <w:tcPr>
            <w:tcW w:w="464" w:type="dxa"/>
            <w:shd w:val="clear" w:color="auto" w:fill="FFFFFF"/>
          </w:tcPr>
          <w:p w:rsidR="00963BA1" w:rsidRPr="00C22DCF" w:rsidRDefault="00963BA1" w:rsidP="00963BA1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1</w:t>
            </w:r>
          </w:p>
        </w:tc>
        <w:tc>
          <w:tcPr>
            <w:tcW w:w="6708" w:type="dxa"/>
            <w:shd w:val="clear" w:color="auto" w:fill="FFFFFF"/>
          </w:tcPr>
          <w:p w:rsidR="00963BA1" w:rsidRPr="00C22DCF" w:rsidRDefault="00CD08EA" w:rsidP="00963BA1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bCs/>
                <w:color w:val="000000"/>
              </w:rPr>
              <w:t>Язык и речь</w:t>
            </w:r>
          </w:p>
        </w:tc>
        <w:tc>
          <w:tcPr>
            <w:tcW w:w="2067" w:type="dxa"/>
            <w:shd w:val="clear" w:color="auto" w:fill="FFFFFF"/>
          </w:tcPr>
          <w:p w:rsidR="00963BA1" w:rsidRPr="00C22DCF" w:rsidRDefault="00695D7C" w:rsidP="00963BA1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2</w:t>
            </w:r>
            <w:r w:rsidR="00963BA1" w:rsidRPr="00C22DCF">
              <w:rPr>
                <w:rFonts w:eastAsia="Arial"/>
                <w:color w:val="000000"/>
                <w:lang w:eastAsia="ru-RU"/>
              </w:rPr>
              <w:t>ч</w:t>
            </w:r>
          </w:p>
        </w:tc>
      </w:tr>
      <w:tr w:rsidR="00963BA1" w:rsidRPr="00835D53" w:rsidTr="00E64DEA">
        <w:trPr>
          <w:trHeight w:hRule="exact" w:val="392"/>
          <w:jc w:val="center"/>
        </w:trPr>
        <w:tc>
          <w:tcPr>
            <w:tcW w:w="464" w:type="dxa"/>
            <w:shd w:val="clear" w:color="auto" w:fill="FFFFFF"/>
          </w:tcPr>
          <w:p w:rsidR="00963BA1" w:rsidRPr="00C22DCF" w:rsidRDefault="00963BA1" w:rsidP="00963BA1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2</w:t>
            </w:r>
          </w:p>
        </w:tc>
        <w:tc>
          <w:tcPr>
            <w:tcW w:w="6708" w:type="dxa"/>
            <w:shd w:val="clear" w:color="auto" w:fill="FFFFFF"/>
          </w:tcPr>
          <w:p w:rsidR="00963BA1" w:rsidRPr="00C22DCF" w:rsidRDefault="00CD08EA" w:rsidP="00963BA1">
            <w:pPr>
              <w:widowControl w:val="0"/>
              <w:ind w:righ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bCs/>
                <w:color w:val="000000"/>
              </w:rPr>
              <w:t>Текст. Предложение. Словосочетание</w:t>
            </w:r>
          </w:p>
        </w:tc>
        <w:tc>
          <w:tcPr>
            <w:tcW w:w="2067" w:type="dxa"/>
            <w:shd w:val="clear" w:color="auto" w:fill="FFFFFF"/>
          </w:tcPr>
          <w:p w:rsidR="00963BA1" w:rsidRPr="00C22DCF" w:rsidRDefault="00695D7C" w:rsidP="00963BA1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11</w:t>
            </w:r>
            <w:r w:rsidR="00963BA1" w:rsidRPr="00C22DCF">
              <w:rPr>
                <w:rFonts w:eastAsia="Arial"/>
                <w:color w:val="000000"/>
                <w:lang w:eastAsia="ru-RU"/>
              </w:rPr>
              <w:t xml:space="preserve"> ч</w:t>
            </w:r>
          </w:p>
        </w:tc>
      </w:tr>
      <w:tr w:rsidR="00CD08EA" w:rsidRPr="00835D53" w:rsidTr="00E64DEA">
        <w:trPr>
          <w:trHeight w:hRule="exact" w:val="385"/>
          <w:jc w:val="center"/>
        </w:trPr>
        <w:tc>
          <w:tcPr>
            <w:tcW w:w="464" w:type="dxa"/>
            <w:shd w:val="clear" w:color="auto" w:fill="FFFFFF"/>
          </w:tcPr>
          <w:p w:rsidR="00CD08EA" w:rsidRPr="00C22DCF" w:rsidRDefault="00CD08EA" w:rsidP="00CD08EA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3</w:t>
            </w:r>
          </w:p>
        </w:tc>
        <w:tc>
          <w:tcPr>
            <w:tcW w:w="6708" w:type="dxa"/>
            <w:shd w:val="clear" w:color="auto" w:fill="FFFFFF"/>
          </w:tcPr>
          <w:p w:rsidR="00CD08EA" w:rsidRPr="00C22DCF" w:rsidRDefault="00695D7C" w:rsidP="00CD08EA">
            <w:r w:rsidRPr="00C22DCF">
              <w:t>Слово в зыке и речи</w:t>
            </w:r>
          </w:p>
        </w:tc>
        <w:tc>
          <w:tcPr>
            <w:tcW w:w="2067" w:type="dxa"/>
            <w:shd w:val="clear" w:color="auto" w:fill="FFFFFF"/>
          </w:tcPr>
          <w:p w:rsidR="00CD08EA" w:rsidRPr="00C22DCF" w:rsidRDefault="00475126" w:rsidP="00CD08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18</w:t>
            </w:r>
            <w:r w:rsidR="00CD08EA" w:rsidRPr="00C22DCF">
              <w:rPr>
                <w:rFonts w:eastAsia="Arial"/>
                <w:color w:val="000000"/>
                <w:lang w:eastAsia="ru-RU"/>
              </w:rPr>
              <w:t xml:space="preserve"> ч</w:t>
            </w:r>
          </w:p>
        </w:tc>
      </w:tr>
      <w:tr w:rsidR="00CD08EA" w:rsidRPr="00835D53" w:rsidTr="00E64DEA">
        <w:trPr>
          <w:trHeight w:hRule="exact" w:val="385"/>
          <w:jc w:val="center"/>
        </w:trPr>
        <w:tc>
          <w:tcPr>
            <w:tcW w:w="464" w:type="dxa"/>
            <w:shd w:val="clear" w:color="auto" w:fill="FFFFFF"/>
          </w:tcPr>
          <w:p w:rsidR="00CD08EA" w:rsidRPr="00C22DCF" w:rsidRDefault="00CD08EA" w:rsidP="00CD08EA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4</w:t>
            </w:r>
          </w:p>
        </w:tc>
        <w:tc>
          <w:tcPr>
            <w:tcW w:w="6708" w:type="dxa"/>
            <w:shd w:val="clear" w:color="auto" w:fill="FFFFFF"/>
          </w:tcPr>
          <w:p w:rsidR="00CD08EA" w:rsidRPr="00C22DCF" w:rsidRDefault="00695D7C" w:rsidP="00CD08EA">
            <w:r w:rsidRPr="00C22DCF">
              <w:rPr>
                <w:bCs/>
                <w:color w:val="000000"/>
              </w:rPr>
              <w:t>Состав слова</w:t>
            </w:r>
          </w:p>
        </w:tc>
        <w:tc>
          <w:tcPr>
            <w:tcW w:w="2067" w:type="dxa"/>
            <w:shd w:val="clear" w:color="auto" w:fill="FFFFFF"/>
          </w:tcPr>
          <w:p w:rsidR="00CD08EA" w:rsidRPr="00C22DCF" w:rsidRDefault="00475126" w:rsidP="00CD08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14</w:t>
            </w:r>
            <w:r w:rsidR="00CD08EA" w:rsidRPr="00C22DCF">
              <w:rPr>
                <w:rFonts w:eastAsia="Arial"/>
                <w:color w:val="000000"/>
                <w:lang w:eastAsia="ru-RU"/>
              </w:rPr>
              <w:t>ч</w:t>
            </w:r>
          </w:p>
        </w:tc>
      </w:tr>
      <w:tr w:rsidR="00CD08EA" w:rsidRPr="00835D53" w:rsidTr="00E64DEA">
        <w:trPr>
          <w:trHeight w:hRule="exact" w:val="385"/>
          <w:jc w:val="center"/>
        </w:trPr>
        <w:tc>
          <w:tcPr>
            <w:tcW w:w="464" w:type="dxa"/>
            <w:shd w:val="clear" w:color="auto" w:fill="FFFFFF"/>
          </w:tcPr>
          <w:p w:rsidR="00CD08EA" w:rsidRPr="00C22DCF" w:rsidRDefault="00CD08EA" w:rsidP="00CD08EA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5</w:t>
            </w:r>
          </w:p>
        </w:tc>
        <w:tc>
          <w:tcPr>
            <w:tcW w:w="6708" w:type="dxa"/>
            <w:shd w:val="clear" w:color="auto" w:fill="FFFFFF"/>
          </w:tcPr>
          <w:p w:rsidR="00CD08EA" w:rsidRPr="00C22DCF" w:rsidRDefault="00695D7C" w:rsidP="00CD08EA">
            <w:r w:rsidRPr="00C22DCF">
              <w:rPr>
                <w:bCs/>
                <w:color w:val="000000"/>
              </w:rPr>
              <w:t>Правописание частей речи</w:t>
            </w:r>
          </w:p>
        </w:tc>
        <w:tc>
          <w:tcPr>
            <w:tcW w:w="2067" w:type="dxa"/>
            <w:shd w:val="clear" w:color="auto" w:fill="FFFFFF"/>
          </w:tcPr>
          <w:p w:rsidR="00CD08EA" w:rsidRPr="00C22DCF" w:rsidRDefault="00997987" w:rsidP="00CD08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24</w:t>
            </w:r>
            <w:r w:rsidR="00CD08EA" w:rsidRPr="00C22DCF">
              <w:rPr>
                <w:rFonts w:eastAsia="Arial"/>
                <w:color w:val="000000"/>
                <w:lang w:eastAsia="ru-RU"/>
              </w:rPr>
              <w:t>ч</w:t>
            </w:r>
          </w:p>
        </w:tc>
      </w:tr>
      <w:tr w:rsidR="00CD08EA" w:rsidRPr="00835D53" w:rsidTr="00E64DEA">
        <w:trPr>
          <w:trHeight w:hRule="exact" w:val="2078"/>
          <w:jc w:val="center"/>
        </w:trPr>
        <w:tc>
          <w:tcPr>
            <w:tcW w:w="464" w:type="dxa"/>
            <w:shd w:val="clear" w:color="auto" w:fill="FFFFFF"/>
          </w:tcPr>
          <w:p w:rsidR="00CD08EA" w:rsidRPr="00C22DCF" w:rsidRDefault="00CD08EA" w:rsidP="00CD08EA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6</w:t>
            </w:r>
          </w:p>
        </w:tc>
        <w:tc>
          <w:tcPr>
            <w:tcW w:w="6708" w:type="dxa"/>
            <w:shd w:val="clear" w:color="auto" w:fill="FFFFFF"/>
          </w:tcPr>
          <w:p w:rsidR="00CD08EA" w:rsidRPr="00C22DCF" w:rsidRDefault="00695D7C" w:rsidP="00CD08EA">
            <w:r w:rsidRPr="00C22DCF">
              <w:t>Части речи</w:t>
            </w:r>
          </w:p>
          <w:p w:rsidR="00E64DEA" w:rsidRPr="00C22DCF" w:rsidRDefault="00E64DEA" w:rsidP="00E64DEA">
            <w:pPr>
              <w:numPr>
                <w:ilvl w:val="0"/>
                <w:numId w:val="18"/>
              </w:numPr>
            </w:pPr>
            <w:r w:rsidRPr="00C22DCF">
              <w:t xml:space="preserve">Имя существительное    </w:t>
            </w:r>
          </w:p>
          <w:p w:rsidR="00E64DEA" w:rsidRPr="00C22DCF" w:rsidRDefault="00E64DEA" w:rsidP="00E64DEA">
            <w:pPr>
              <w:numPr>
                <w:ilvl w:val="0"/>
                <w:numId w:val="18"/>
              </w:numPr>
            </w:pPr>
            <w:r w:rsidRPr="00C22DCF">
              <w:t xml:space="preserve">Имя прилагательное      </w:t>
            </w:r>
          </w:p>
          <w:p w:rsidR="00E64DEA" w:rsidRPr="00C22DCF" w:rsidRDefault="00E64DEA" w:rsidP="00E64DEA">
            <w:pPr>
              <w:numPr>
                <w:ilvl w:val="0"/>
                <w:numId w:val="18"/>
              </w:numPr>
            </w:pPr>
            <w:r w:rsidRPr="00C22DCF">
              <w:t xml:space="preserve">Местоимение   </w:t>
            </w:r>
          </w:p>
          <w:p w:rsidR="00E64DEA" w:rsidRPr="00C22DCF" w:rsidRDefault="00E64DEA" w:rsidP="00E64DEA">
            <w:pPr>
              <w:numPr>
                <w:ilvl w:val="0"/>
                <w:numId w:val="18"/>
              </w:numPr>
            </w:pPr>
            <w:r w:rsidRPr="00C22DCF">
              <w:t xml:space="preserve">Глагол </w:t>
            </w:r>
          </w:p>
          <w:p w:rsidR="00E64DEA" w:rsidRPr="00C22DCF" w:rsidRDefault="00E64DEA" w:rsidP="00E64DEA"/>
          <w:p w:rsidR="00E64DEA" w:rsidRPr="00C22DCF" w:rsidRDefault="00E64DEA" w:rsidP="00E64DEA"/>
          <w:p w:rsidR="00695D7C" w:rsidRPr="00C22DCF" w:rsidRDefault="00695D7C" w:rsidP="00CD08EA"/>
          <w:p w:rsidR="00695D7C" w:rsidRPr="00C22DCF" w:rsidRDefault="00695D7C" w:rsidP="00CD08EA"/>
        </w:tc>
        <w:tc>
          <w:tcPr>
            <w:tcW w:w="2067" w:type="dxa"/>
            <w:shd w:val="clear" w:color="auto" w:fill="FFFFFF"/>
          </w:tcPr>
          <w:p w:rsidR="00E64DEA" w:rsidRPr="00C22DCF" w:rsidRDefault="00997987" w:rsidP="00E64D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 xml:space="preserve"> 59</w:t>
            </w:r>
            <w:r w:rsidR="00CD08EA" w:rsidRPr="00C22DCF">
              <w:rPr>
                <w:rFonts w:eastAsia="Arial"/>
                <w:color w:val="000000"/>
                <w:lang w:eastAsia="ru-RU"/>
              </w:rPr>
              <w:t>ч</w:t>
            </w:r>
          </w:p>
          <w:p w:rsidR="00E64DEA" w:rsidRPr="00C22DCF" w:rsidRDefault="00997987" w:rsidP="00CD08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 xml:space="preserve"> 27</w:t>
            </w:r>
            <w:r w:rsidR="00E64DEA" w:rsidRPr="00C22DCF">
              <w:rPr>
                <w:rFonts w:eastAsia="Arial"/>
                <w:color w:val="000000"/>
                <w:lang w:eastAsia="ru-RU"/>
              </w:rPr>
              <w:t xml:space="preserve"> ч.</w:t>
            </w:r>
          </w:p>
          <w:p w:rsidR="00E64DEA" w:rsidRPr="00C22DCF" w:rsidRDefault="00997987" w:rsidP="00CD08EA">
            <w:pPr>
              <w:widowControl w:val="0"/>
              <w:jc w:val="center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 xml:space="preserve"> 14</w:t>
            </w:r>
            <w:r w:rsidR="00E64DEA" w:rsidRPr="00C22DCF">
              <w:rPr>
                <w:rFonts w:eastAsia="Arial"/>
                <w:color w:val="000000"/>
                <w:lang w:eastAsia="ru-RU"/>
              </w:rPr>
              <w:t xml:space="preserve"> ч.</w:t>
            </w:r>
          </w:p>
          <w:p w:rsidR="00E64DEA" w:rsidRPr="00C22DCF" w:rsidRDefault="00E64DEA" w:rsidP="00E64DEA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3ч.</w:t>
            </w:r>
          </w:p>
          <w:p w:rsidR="00E64DEA" w:rsidRPr="00C22DCF" w:rsidRDefault="00E64DEA" w:rsidP="00E64DEA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15ч.</w:t>
            </w:r>
          </w:p>
        </w:tc>
      </w:tr>
      <w:tr w:rsidR="00CD08EA" w:rsidRPr="00835D53" w:rsidTr="00E64DEA">
        <w:trPr>
          <w:trHeight w:hRule="exact" w:val="461"/>
          <w:jc w:val="center"/>
        </w:trPr>
        <w:tc>
          <w:tcPr>
            <w:tcW w:w="464" w:type="dxa"/>
            <w:shd w:val="clear" w:color="auto" w:fill="FFFFFF"/>
          </w:tcPr>
          <w:p w:rsidR="00CD08EA" w:rsidRPr="00C22DCF" w:rsidRDefault="00CD08EA" w:rsidP="00CD08EA">
            <w:pPr>
              <w:widowControl w:val="0"/>
              <w:ind w:left="10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>7</w:t>
            </w:r>
          </w:p>
        </w:tc>
        <w:tc>
          <w:tcPr>
            <w:tcW w:w="6708" w:type="dxa"/>
            <w:shd w:val="clear" w:color="auto" w:fill="FFFFFF"/>
          </w:tcPr>
          <w:p w:rsidR="00CD08EA" w:rsidRPr="00C22DCF" w:rsidRDefault="00E64DEA" w:rsidP="00CD08EA">
            <w:r w:rsidRPr="00C22DCF">
              <w:t>Повторение</w:t>
            </w:r>
          </w:p>
        </w:tc>
        <w:tc>
          <w:tcPr>
            <w:tcW w:w="2067" w:type="dxa"/>
            <w:shd w:val="clear" w:color="auto" w:fill="FFFFFF"/>
          </w:tcPr>
          <w:p w:rsidR="00CD08EA" w:rsidRPr="00C22DCF" w:rsidRDefault="00E64DEA" w:rsidP="00E64DEA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C22DCF">
              <w:rPr>
                <w:rFonts w:eastAsia="Arial"/>
                <w:color w:val="000000"/>
                <w:lang w:eastAsia="ru-RU"/>
              </w:rPr>
              <w:t xml:space="preserve">            8ч.                </w:t>
            </w:r>
          </w:p>
        </w:tc>
      </w:tr>
      <w:tr w:rsidR="00CD08EA" w:rsidRPr="00835D53" w:rsidTr="00E64DEA">
        <w:trPr>
          <w:trHeight w:hRule="exact" w:val="385"/>
          <w:jc w:val="center"/>
        </w:trPr>
        <w:tc>
          <w:tcPr>
            <w:tcW w:w="464" w:type="dxa"/>
            <w:shd w:val="clear" w:color="auto" w:fill="FFFFFF"/>
          </w:tcPr>
          <w:p w:rsidR="00CD08EA" w:rsidRPr="00835D53" w:rsidRDefault="00CD08EA" w:rsidP="00E64DEA">
            <w:pPr>
              <w:widowControl w:val="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FFFFFF"/>
          </w:tcPr>
          <w:p w:rsidR="00CD08EA" w:rsidRPr="00AA1F21" w:rsidRDefault="00CD08EA" w:rsidP="00CD08EA"/>
        </w:tc>
        <w:tc>
          <w:tcPr>
            <w:tcW w:w="2067" w:type="dxa"/>
            <w:shd w:val="clear" w:color="auto" w:fill="FFFFFF"/>
          </w:tcPr>
          <w:p w:rsidR="00CD08EA" w:rsidRPr="00835D53" w:rsidRDefault="00CD08EA" w:rsidP="00E64DEA">
            <w:pPr>
              <w:widowControl w:val="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3BA1" w:rsidRPr="00835D53" w:rsidTr="00E64DEA">
        <w:trPr>
          <w:trHeight w:hRule="exact" w:val="80"/>
          <w:jc w:val="center"/>
        </w:trPr>
        <w:tc>
          <w:tcPr>
            <w:tcW w:w="464" w:type="dxa"/>
            <w:shd w:val="clear" w:color="auto" w:fill="FFFFFF"/>
          </w:tcPr>
          <w:p w:rsidR="00963BA1" w:rsidRPr="00835D53" w:rsidRDefault="00963BA1" w:rsidP="00E64DEA">
            <w:pPr>
              <w:widowControl w:val="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FFFFFF"/>
          </w:tcPr>
          <w:p w:rsidR="00963BA1" w:rsidRPr="00835D53" w:rsidRDefault="00963BA1" w:rsidP="00963BA1">
            <w:pPr>
              <w:widowControl w:val="0"/>
              <w:ind w:right="10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shd w:val="clear" w:color="auto" w:fill="FFFFFF"/>
          </w:tcPr>
          <w:p w:rsidR="00963BA1" w:rsidRPr="00835D53" w:rsidRDefault="00963BA1" w:rsidP="00E64DEA">
            <w:pPr>
              <w:widowControl w:val="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3BA1" w:rsidRPr="00835D53" w:rsidTr="00E64DEA">
        <w:trPr>
          <w:trHeight w:hRule="exact" w:val="80"/>
          <w:jc w:val="center"/>
        </w:trPr>
        <w:tc>
          <w:tcPr>
            <w:tcW w:w="464" w:type="dxa"/>
            <w:shd w:val="clear" w:color="auto" w:fill="FFFFFF"/>
          </w:tcPr>
          <w:p w:rsidR="00963BA1" w:rsidRPr="00835D53" w:rsidRDefault="00963BA1" w:rsidP="00963BA1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FFFFFF"/>
          </w:tcPr>
          <w:p w:rsidR="00963BA1" w:rsidRPr="00835D53" w:rsidRDefault="00963BA1" w:rsidP="00963BA1">
            <w:pPr>
              <w:widowControl w:val="0"/>
              <w:ind w:right="10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67" w:type="dxa"/>
            <w:shd w:val="clear" w:color="auto" w:fill="FFFFFF"/>
          </w:tcPr>
          <w:p w:rsidR="00963BA1" w:rsidRPr="00835D53" w:rsidRDefault="00963BA1" w:rsidP="00E64DEA">
            <w:pPr>
              <w:widowControl w:val="0"/>
              <w:rPr>
                <w:rFonts w:eastAsia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963BA1" w:rsidRPr="00E64DEA" w:rsidTr="00E64DEA">
        <w:trPr>
          <w:trHeight w:hRule="exact" w:val="565"/>
          <w:jc w:val="center"/>
        </w:trPr>
        <w:tc>
          <w:tcPr>
            <w:tcW w:w="464" w:type="dxa"/>
            <w:shd w:val="clear" w:color="auto" w:fill="FFFFFF"/>
          </w:tcPr>
          <w:p w:rsidR="00963BA1" w:rsidRPr="00835D53" w:rsidRDefault="00963BA1" w:rsidP="00963BA1">
            <w:pPr>
              <w:widowControl w:val="0"/>
              <w:rPr>
                <w:rFonts w:eastAsia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08" w:type="dxa"/>
            <w:shd w:val="clear" w:color="auto" w:fill="FFFFFF"/>
          </w:tcPr>
          <w:p w:rsidR="00963BA1" w:rsidRPr="00E64DEA" w:rsidRDefault="00963BA1" w:rsidP="00963BA1">
            <w:pPr>
              <w:widowControl w:val="0"/>
              <w:ind w:right="100"/>
              <w:rPr>
                <w:rFonts w:eastAsia="Arial"/>
                <w:color w:val="000000"/>
                <w:sz w:val="28"/>
                <w:szCs w:val="28"/>
                <w:lang w:eastAsia="ru-RU"/>
              </w:rPr>
            </w:pPr>
            <w:r w:rsidRPr="00E64DEA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067" w:type="dxa"/>
            <w:shd w:val="clear" w:color="auto" w:fill="FFFFFF"/>
          </w:tcPr>
          <w:p w:rsidR="00963BA1" w:rsidRPr="002C056D" w:rsidRDefault="00E64DEA" w:rsidP="00963BA1">
            <w:pPr>
              <w:widowControl w:val="0"/>
              <w:jc w:val="center"/>
              <w:rPr>
                <w:rFonts w:eastAsia="Arial"/>
                <w:b/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color w:val="000000"/>
                <w:sz w:val="28"/>
                <w:szCs w:val="28"/>
                <w:lang w:eastAsia="ru-RU"/>
              </w:rPr>
              <w:t>136</w:t>
            </w:r>
            <w:r w:rsidR="00963BA1"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</w:tr>
    </w:tbl>
    <w:p w:rsidR="00963BA1" w:rsidRPr="0069722D" w:rsidRDefault="00963BA1" w:rsidP="00963BA1">
      <w:pPr>
        <w:widowControl w:val="0"/>
        <w:jc w:val="center"/>
        <w:rPr>
          <w:rFonts w:eastAsia="Arial"/>
          <w:b/>
          <w:bCs/>
          <w:color w:val="000000"/>
          <w:lang w:eastAsia="ru-RU"/>
        </w:rPr>
      </w:pPr>
    </w:p>
    <w:p w:rsidR="00963BA1" w:rsidRPr="002C056D" w:rsidRDefault="00963BA1" w:rsidP="00963BA1">
      <w:pPr>
        <w:widowControl w:val="0"/>
        <w:jc w:val="center"/>
        <w:rPr>
          <w:rFonts w:eastAsia="Arial"/>
          <w:b/>
          <w:bCs/>
          <w:color w:val="000000"/>
          <w:sz w:val="28"/>
          <w:szCs w:val="28"/>
          <w:lang w:eastAsia="ru-RU"/>
        </w:rPr>
      </w:pPr>
      <w:r w:rsidRPr="002C056D">
        <w:rPr>
          <w:rFonts w:eastAsia="Arial"/>
          <w:b/>
          <w:bCs/>
          <w:color w:val="000000"/>
          <w:sz w:val="28"/>
          <w:szCs w:val="28"/>
          <w:lang w:eastAsia="ru-RU"/>
        </w:rPr>
        <w:t>График проведения контрольно-измерительных работ</w:t>
      </w:r>
    </w:p>
    <w:p w:rsidR="00963BA1" w:rsidRPr="002C056D" w:rsidRDefault="00963BA1" w:rsidP="00963BA1">
      <w:pPr>
        <w:widowControl w:val="0"/>
        <w:jc w:val="center"/>
        <w:rPr>
          <w:rFonts w:eastAsia="Arial"/>
          <w:b/>
          <w:bCs/>
          <w:color w:val="000000"/>
          <w:sz w:val="28"/>
          <w:szCs w:val="28"/>
          <w:lang w:eastAsia="ru-RU"/>
        </w:rPr>
      </w:pPr>
    </w:p>
    <w:tbl>
      <w:tblPr>
        <w:tblOverlap w:val="never"/>
        <w:tblW w:w="940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533"/>
        <w:gridCol w:w="1677"/>
        <w:gridCol w:w="6192"/>
      </w:tblGrid>
      <w:tr w:rsidR="00963BA1" w:rsidRPr="002C056D" w:rsidTr="00963BA1">
        <w:trPr>
          <w:trHeight w:hRule="exact" w:val="1083"/>
          <w:jc w:val="center"/>
        </w:trPr>
        <w:tc>
          <w:tcPr>
            <w:tcW w:w="1533" w:type="dxa"/>
            <w:shd w:val="clear" w:color="auto" w:fill="FFFFFF"/>
          </w:tcPr>
          <w:p w:rsidR="00963BA1" w:rsidRPr="002C056D" w:rsidRDefault="00963BA1" w:rsidP="00963BA1">
            <w:pPr>
              <w:widowControl w:val="0"/>
              <w:spacing w:after="60"/>
              <w:ind w:left="140"/>
              <w:rPr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Период</w:t>
            </w:r>
          </w:p>
          <w:p w:rsidR="00963BA1" w:rsidRPr="002C056D" w:rsidRDefault="00963BA1" w:rsidP="00963BA1">
            <w:pPr>
              <w:widowControl w:val="0"/>
              <w:spacing w:before="60"/>
              <w:ind w:left="140"/>
              <w:rPr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1677" w:type="dxa"/>
            <w:shd w:val="clear" w:color="auto" w:fill="FFFFFF"/>
          </w:tcPr>
          <w:p w:rsidR="00963BA1" w:rsidRPr="002C056D" w:rsidRDefault="00963BA1" w:rsidP="00963BA1">
            <w:pPr>
              <w:widowControl w:val="0"/>
              <w:spacing w:after="6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  <w:p w:rsidR="00963BA1" w:rsidRPr="002C056D" w:rsidRDefault="00963BA1" w:rsidP="00963BA1">
            <w:pPr>
              <w:widowControl w:val="0"/>
              <w:spacing w:before="6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6192" w:type="dxa"/>
            <w:shd w:val="clear" w:color="auto" w:fill="FFFFFF"/>
          </w:tcPr>
          <w:p w:rsidR="00963BA1" w:rsidRPr="002C056D" w:rsidRDefault="00963BA1" w:rsidP="00963BA1">
            <w:pPr>
              <w:widowControl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2C056D">
              <w:rPr>
                <w:rFonts w:eastAsia="Arial"/>
                <w:b/>
                <w:bCs/>
                <w:color w:val="000000"/>
                <w:sz w:val="28"/>
                <w:szCs w:val="28"/>
                <w:lang w:eastAsia="ru-RU"/>
              </w:rPr>
              <w:t>Диагностический материал</w:t>
            </w:r>
          </w:p>
        </w:tc>
      </w:tr>
      <w:tr w:rsidR="00963BA1" w:rsidRPr="00835D53" w:rsidTr="00963BA1">
        <w:trPr>
          <w:trHeight w:hRule="exact" w:val="739"/>
          <w:jc w:val="center"/>
        </w:trPr>
        <w:tc>
          <w:tcPr>
            <w:tcW w:w="1533" w:type="dxa"/>
            <w:shd w:val="clear" w:color="auto" w:fill="FFFFFF"/>
          </w:tcPr>
          <w:p w:rsidR="00963BA1" w:rsidRPr="00930ED8" w:rsidRDefault="00963BA1" w:rsidP="00963BA1">
            <w:pPr>
              <w:widowControl w:val="0"/>
              <w:ind w:left="14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1 четверть</w:t>
            </w:r>
          </w:p>
        </w:tc>
        <w:tc>
          <w:tcPr>
            <w:tcW w:w="1677" w:type="dxa"/>
            <w:shd w:val="clear" w:color="auto" w:fill="FFFFFF"/>
          </w:tcPr>
          <w:p w:rsidR="00963BA1" w:rsidRPr="00930ED8" w:rsidRDefault="00605CFF" w:rsidP="00963BA1">
            <w:pPr>
              <w:widowControl w:val="0"/>
              <w:jc w:val="center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3</w:t>
            </w:r>
            <w:r w:rsidR="002C056D" w:rsidRPr="00930ED8">
              <w:rPr>
                <w:rFonts w:eastAsia="Arial"/>
                <w:color w:val="000000"/>
                <w:lang w:eastAsia="ru-RU"/>
              </w:rPr>
              <w:t>4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часов</w:t>
            </w:r>
          </w:p>
        </w:tc>
        <w:tc>
          <w:tcPr>
            <w:tcW w:w="6192" w:type="dxa"/>
            <w:shd w:val="clear" w:color="auto" w:fill="FFFFFF"/>
          </w:tcPr>
          <w:p w:rsidR="00963BA1" w:rsidRPr="00930ED8" w:rsidRDefault="00963BA1" w:rsidP="002C056D">
            <w:pPr>
              <w:widowControl w:val="0"/>
              <w:ind w:left="10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диктант</w:t>
            </w:r>
            <w:r w:rsidR="002C056D" w:rsidRPr="00930ED8">
              <w:rPr>
                <w:rFonts w:eastAsia="Arial"/>
                <w:color w:val="000000"/>
                <w:lang w:eastAsia="ru-RU"/>
              </w:rPr>
              <w:t xml:space="preserve"> - 2,    изложение - 1</w:t>
            </w:r>
          </w:p>
        </w:tc>
      </w:tr>
      <w:tr w:rsidR="00963BA1" w:rsidRPr="00835D53" w:rsidTr="00963BA1">
        <w:trPr>
          <w:trHeight w:hRule="exact" w:val="720"/>
          <w:jc w:val="center"/>
        </w:trPr>
        <w:tc>
          <w:tcPr>
            <w:tcW w:w="1533" w:type="dxa"/>
            <w:shd w:val="clear" w:color="auto" w:fill="FFFFFF"/>
          </w:tcPr>
          <w:p w:rsidR="00963BA1" w:rsidRPr="00930ED8" w:rsidRDefault="00963BA1" w:rsidP="00963BA1">
            <w:pPr>
              <w:widowControl w:val="0"/>
              <w:ind w:left="14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2 четверть</w:t>
            </w:r>
          </w:p>
        </w:tc>
        <w:tc>
          <w:tcPr>
            <w:tcW w:w="1677" w:type="dxa"/>
            <w:shd w:val="clear" w:color="auto" w:fill="FFFFFF"/>
          </w:tcPr>
          <w:p w:rsidR="00963BA1" w:rsidRPr="00930ED8" w:rsidRDefault="00605CFF" w:rsidP="00963BA1">
            <w:pPr>
              <w:widowControl w:val="0"/>
              <w:jc w:val="center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2</w:t>
            </w:r>
            <w:r w:rsidR="002C056D" w:rsidRPr="00930ED8">
              <w:rPr>
                <w:rFonts w:eastAsia="Arial"/>
                <w:color w:val="000000"/>
                <w:lang w:eastAsia="ru-RU"/>
              </w:rPr>
              <w:t>7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часа</w:t>
            </w:r>
          </w:p>
        </w:tc>
        <w:tc>
          <w:tcPr>
            <w:tcW w:w="6192" w:type="dxa"/>
            <w:shd w:val="clear" w:color="auto" w:fill="FFFFFF"/>
          </w:tcPr>
          <w:p w:rsidR="00963BA1" w:rsidRPr="00930ED8" w:rsidRDefault="002C056D" w:rsidP="002C056D">
            <w:pPr>
              <w:widowControl w:val="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 xml:space="preserve"> диктант - 2,    изложение – 1,     сочинение - 1</w:t>
            </w:r>
          </w:p>
        </w:tc>
      </w:tr>
      <w:tr w:rsidR="00963BA1" w:rsidRPr="00835D53" w:rsidTr="00963BA1">
        <w:trPr>
          <w:trHeight w:hRule="exact" w:val="811"/>
          <w:jc w:val="center"/>
        </w:trPr>
        <w:tc>
          <w:tcPr>
            <w:tcW w:w="1533" w:type="dxa"/>
            <w:shd w:val="clear" w:color="auto" w:fill="FFFFFF"/>
          </w:tcPr>
          <w:p w:rsidR="00963BA1" w:rsidRPr="00930ED8" w:rsidRDefault="00963BA1" w:rsidP="00963BA1">
            <w:pPr>
              <w:widowControl w:val="0"/>
              <w:ind w:left="14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3 четверть</w:t>
            </w:r>
          </w:p>
        </w:tc>
        <w:tc>
          <w:tcPr>
            <w:tcW w:w="1677" w:type="dxa"/>
            <w:shd w:val="clear" w:color="auto" w:fill="FFFFFF"/>
          </w:tcPr>
          <w:p w:rsidR="00963BA1" w:rsidRPr="00930ED8" w:rsidRDefault="00605CFF" w:rsidP="00963BA1">
            <w:pPr>
              <w:widowControl w:val="0"/>
              <w:jc w:val="center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4</w:t>
            </w:r>
            <w:r w:rsidR="002C056D" w:rsidRPr="00930ED8">
              <w:rPr>
                <w:rFonts w:eastAsia="Arial"/>
                <w:color w:val="000000"/>
                <w:lang w:eastAsia="ru-RU"/>
              </w:rPr>
              <w:t>3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часа</w:t>
            </w:r>
          </w:p>
        </w:tc>
        <w:tc>
          <w:tcPr>
            <w:tcW w:w="6192" w:type="dxa"/>
            <w:shd w:val="clear" w:color="auto" w:fill="FFFFFF"/>
          </w:tcPr>
          <w:p w:rsidR="00963BA1" w:rsidRPr="00930ED8" w:rsidRDefault="002C056D" w:rsidP="00963BA1">
            <w:pPr>
              <w:widowControl w:val="0"/>
              <w:ind w:left="10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диктант - 3,    изложение - 3,     сочинение - 2</w:t>
            </w:r>
          </w:p>
        </w:tc>
      </w:tr>
      <w:tr w:rsidR="00963BA1" w:rsidRPr="00835D53" w:rsidTr="002C056D">
        <w:trPr>
          <w:trHeight w:hRule="exact" w:val="870"/>
          <w:jc w:val="center"/>
        </w:trPr>
        <w:tc>
          <w:tcPr>
            <w:tcW w:w="1533" w:type="dxa"/>
            <w:shd w:val="clear" w:color="auto" w:fill="FFFFFF"/>
          </w:tcPr>
          <w:p w:rsidR="00963BA1" w:rsidRPr="00930ED8" w:rsidRDefault="00963BA1" w:rsidP="00963BA1">
            <w:pPr>
              <w:widowControl w:val="0"/>
              <w:ind w:left="14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4 четверть</w:t>
            </w:r>
          </w:p>
        </w:tc>
        <w:tc>
          <w:tcPr>
            <w:tcW w:w="1677" w:type="dxa"/>
            <w:shd w:val="clear" w:color="auto" w:fill="FFFFFF"/>
          </w:tcPr>
          <w:p w:rsidR="00963BA1" w:rsidRPr="00930ED8" w:rsidRDefault="00605CFF" w:rsidP="00963BA1">
            <w:pPr>
              <w:widowControl w:val="0"/>
              <w:jc w:val="center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32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часов</w:t>
            </w:r>
          </w:p>
        </w:tc>
        <w:tc>
          <w:tcPr>
            <w:tcW w:w="6192" w:type="dxa"/>
            <w:shd w:val="clear" w:color="auto" w:fill="FFFFFF"/>
          </w:tcPr>
          <w:p w:rsidR="00963BA1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 xml:space="preserve"> диктант - 3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, </w:t>
            </w:r>
            <w:r w:rsidRPr="00930ED8">
              <w:rPr>
                <w:rFonts w:eastAsia="Arial"/>
                <w:color w:val="000000"/>
                <w:lang w:eastAsia="ru-RU"/>
              </w:rPr>
              <w:t>изложение–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1</w:t>
            </w:r>
          </w:p>
          <w:p w:rsidR="002C056D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2C056D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2C056D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2C056D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2C056D" w:rsidRPr="00930ED8" w:rsidRDefault="002C056D" w:rsidP="002C056D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2C056D" w:rsidRPr="00930ED8" w:rsidRDefault="002C056D" w:rsidP="002C056D">
            <w:pPr>
              <w:widowControl w:val="0"/>
              <w:rPr>
                <w:color w:val="000000"/>
                <w:lang w:eastAsia="ru-RU"/>
              </w:rPr>
            </w:pPr>
          </w:p>
        </w:tc>
      </w:tr>
      <w:tr w:rsidR="00963BA1" w:rsidRPr="0069722D" w:rsidTr="00963BA1">
        <w:trPr>
          <w:trHeight w:hRule="exact" w:val="1396"/>
          <w:jc w:val="center"/>
        </w:trPr>
        <w:tc>
          <w:tcPr>
            <w:tcW w:w="1533" w:type="dxa"/>
            <w:shd w:val="clear" w:color="auto" w:fill="FFFFFF"/>
          </w:tcPr>
          <w:p w:rsidR="00963BA1" w:rsidRPr="00930ED8" w:rsidRDefault="00963BA1" w:rsidP="00963BA1">
            <w:pPr>
              <w:widowControl w:val="0"/>
              <w:ind w:left="14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Итого:</w:t>
            </w:r>
          </w:p>
        </w:tc>
        <w:tc>
          <w:tcPr>
            <w:tcW w:w="1677" w:type="dxa"/>
            <w:shd w:val="clear" w:color="auto" w:fill="FFFFFF"/>
          </w:tcPr>
          <w:p w:rsidR="00963BA1" w:rsidRPr="00930ED8" w:rsidRDefault="00E64DEA" w:rsidP="00963BA1">
            <w:pPr>
              <w:widowControl w:val="0"/>
              <w:jc w:val="both"/>
              <w:rPr>
                <w:rFonts w:eastAsia="Arial"/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136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 xml:space="preserve"> часов </w:t>
            </w:r>
          </w:p>
          <w:p w:rsidR="00963BA1" w:rsidRPr="00930ED8" w:rsidRDefault="00E64DEA" w:rsidP="00963BA1">
            <w:pPr>
              <w:widowControl w:val="0"/>
              <w:jc w:val="both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(4</w:t>
            </w:r>
            <w:r w:rsidR="002C056D" w:rsidRPr="00930ED8">
              <w:rPr>
                <w:rFonts w:eastAsia="Arial"/>
                <w:color w:val="000000"/>
                <w:lang w:eastAsia="ru-RU"/>
              </w:rPr>
              <w:t xml:space="preserve"> часов </w:t>
            </w:r>
            <w:r w:rsidR="00963BA1" w:rsidRPr="00930ED8">
              <w:rPr>
                <w:rFonts w:eastAsia="Arial"/>
                <w:color w:val="000000"/>
                <w:lang w:eastAsia="ru-RU"/>
              </w:rPr>
              <w:t>в неделю)</w:t>
            </w:r>
          </w:p>
        </w:tc>
        <w:tc>
          <w:tcPr>
            <w:tcW w:w="6192" w:type="dxa"/>
            <w:shd w:val="clear" w:color="auto" w:fill="FFFFFF"/>
          </w:tcPr>
          <w:p w:rsidR="00963BA1" w:rsidRPr="00930ED8" w:rsidRDefault="00605CFF" w:rsidP="00963BA1">
            <w:pPr>
              <w:widowControl w:val="0"/>
              <w:ind w:left="10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Диктантов - 10</w:t>
            </w:r>
          </w:p>
          <w:p w:rsidR="00963BA1" w:rsidRPr="00930ED8" w:rsidRDefault="00963BA1" w:rsidP="00605CFF">
            <w:pPr>
              <w:widowControl w:val="0"/>
              <w:rPr>
                <w:rFonts w:eastAsia="Arial"/>
                <w:color w:val="000000"/>
                <w:lang w:eastAsia="ru-RU"/>
              </w:rPr>
            </w:pPr>
          </w:p>
          <w:p w:rsidR="00963BA1" w:rsidRPr="00930ED8" w:rsidRDefault="00605CFF" w:rsidP="00605CFF">
            <w:pPr>
              <w:widowControl w:val="0"/>
              <w:rPr>
                <w:rFonts w:eastAsia="Arial"/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 xml:space="preserve">  Изложений - 6</w:t>
            </w:r>
          </w:p>
          <w:p w:rsidR="00963BA1" w:rsidRPr="00930ED8" w:rsidRDefault="00605CFF" w:rsidP="00963BA1">
            <w:pPr>
              <w:widowControl w:val="0"/>
              <w:ind w:left="100"/>
              <w:rPr>
                <w:color w:val="000000"/>
                <w:lang w:eastAsia="ru-RU"/>
              </w:rPr>
            </w:pPr>
            <w:r w:rsidRPr="00930ED8">
              <w:rPr>
                <w:rFonts w:eastAsia="Arial"/>
                <w:color w:val="000000"/>
                <w:lang w:eastAsia="ru-RU"/>
              </w:rPr>
              <w:t>Сочинений - 3</w:t>
            </w:r>
          </w:p>
        </w:tc>
      </w:tr>
    </w:tbl>
    <w:p w:rsidR="00963BA1" w:rsidRDefault="00963BA1" w:rsidP="00963BA1">
      <w:pPr>
        <w:widowControl w:val="0"/>
        <w:rPr>
          <w:rFonts w:eastAsia="Arial"/>
          <w:b/>
          <w:bCs/>
          <w:smallCaps/>
          <w:color w:val="000000"/>
          <w:lang w:eastAsia="ru-RU"/>
        </w:rPr>
        <w:sectPr w:rsidR="00963BA1" w:rsidSect="00963BA1">
          <w:footerReference w:type="default" r:id="rId8"/>
          <w:pgSz w:w="11906" w:h="16838"/>
          <w:pgMar w:top="567" w:right="566" w:bottom="709" w:left="1418" w:header="709" w:footer="280" w:gutter="0"/>
          <w:cols w:space="708"/>
          <w:docGrid w:linePitch="360"/>
        </w:sectPr>
      </w:pPr>
    </w:p>
    <w:p w:rsidR="00BC0E80" w:rsidRDefault="00BC0E80" w:rsidP="00963BA1">
      <w:pPr>
        <w:rPr>
          <w:b/>
          <w:sz w:val="32"/>
          <w:szCs w:val="32"/>
        </w:rPr>
      </w:pPr>
    </w:p>
    <w:p w:rsidR="00FD5751" w:rsidRDefault="00FD57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Тематическое   планирование по русскому языку 3 класс </w:t>
      </w:r>
    </w:p>
    <w:p w:rsidR="00BC0E80" w:rsidRDefault="00BC0E80">
      <w:pPr>
        <w:jc w:val="center"/>
        <w:rPr>
          <w:b/>
          <w:sz w:val="32"/>
          <w:szCs w:val="32"/>
        </w:rPr>
      </w:pPr>
      <w:bookmarkStart w:id="0" w:name="_GoBack"/>
    </w:p>
    <w:tbl>
      <w:tblPr>
        <w:tblW w:w="16042" w:type="dxa"/>
        <w:tblInd w:w="-49" w:type="dxa"/>
        <w:tblLayout w:type="fixed"/>
        <w:tblLook w:val="0000"/>
      </w:tblPr>
      <w:tblGrid>
        <w:gridCol w:w="625"/>
        <w:gridCol w:w="808"/>
        <w:gridCol w:w="1701"/>
        <w:gridCol w:w="2410"/>
        <w:gridCol w:w="1417"/>
        <w:gridCol w:w="3678"/>
        <w:gridCol w:w="3498"/>
        <w:gridCol w:w="1905"/>
      </w:tblGrid>
      <w:tr w:rsidR="00BC0E80" w:rsidTr="00BF082F">
        <w:trPr>
          <w:cantSplit/>
          <w:trHeight w:hRule="exact" w:val="286"/>
        </w:trPr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bookmarkEnd w:id="0"/>
          <w:p w:rsidR="00BC0E80" w:rsidRDefault="00BC0E80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№</w:t>
            </w:r>
          </w:p>
          <w:p w:rsidR="00BC0E80" w:rsidRDefault="00BC0E80">
            <w:pPr>
              <w:jc w:val="center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color w:val="000000"/>
                <w:sz w:val="21"/>
                <w:szCs w:val="21"/>
              </w:rPr>
              <w:t>п</w:t>
            </w:r>
            <w:proofErr w:type="spellEnd"/>
            <w:r>
              <w:rPr>
                <w:color w:val="000000"/>
                <w:sz w:val="21"/>
                <w:szCs w:val="21"/>
              </w:rPr>
              <w:t>/</w:t>
            </w:r>
            <w:proofErr w:type="spellStart"/>
            <w:r>
              <w:rPr>
                <w:color w:val="000000"/>
                <w:sz w:val="21"/>
                <w:szCs w:val="21"/>
              </w:rPr>
              <w:t>п</w:t>
            </w:r>
            <w:proofErr w:type="spellEnd"/>
          </w:p>
          <w:p w:rsidR="00BC0E80" w:rsidRDefault="00BC0E80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C0E80" w:rsidRDefault="00BC0E80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Дата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 урока</w:t>
            </w:r>
          </w:p>
          <w:p w:rsidR="00BC0E80" w:rsidRDefault="00BC0E8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0E80" w:rsidRDefault="00BC0E80">
            <w:pPr>
              <w:snapToGrid w:val="0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Планируемые результаты (предметные)</w:t>
            </w:r>
          </w:p>
          <w:p w:rsidR="00BC0E80" w:rsidRDefault="00BC0E80"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Элементы содержания</w:t>
            </w:r>
          </w:p>
          <w:p w:rsidR="00BC0E80" w:rsidRDefault="00BC0E80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Планируемые результаты ( в соответствии с ФГОС )</w:t>
            </w: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  <w:p w:rsidR="00BC0E80" w:rsidRDefault="00BC0E80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021243" w:rsidTr="00BF082F">
        <w:trPr>
          <w:cantSplit/>
        </w:trPr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Предметные </w:t>
            </w:r>
          </w:p>
          <w:p w:rsidR="00021243" w:rsidRDefault="000212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результаты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УУД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BF082F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</w:tr>
      <w:tr w:rsidR="00FD5751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0E80" w:rsidRDefault="00BC0E80">
            <w:pPr>
              <w:snapToGrid w:val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 w:rsidR="00BC0E80" w:rsidRDefault="006B55C0" w:rsidP="00BF082F">
            <w:pPr>
              <w:snapToGrid w:val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Язык и речь </w:t>
            </w:r>
          </w:p>
        </w:tc>
      </w:tr>
      <w:tr w:rsidR="00021243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  <w:p w:rsidR="00021243" w:rsidRDefault="00021243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Наша речь. 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 речи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Воспроизвести представление о речи и ее значении в жизни человека; развивать умение передавать содержание рисунка 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Речь устная, речь письменная,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внутренняя речь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>: научится различать виды речи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>: анализировать высказывания о русском языке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формировать навык  общения</w:t>
            </w:r>
          </w:p>
          <w:p w:rsidR="00021243" w:rsidRDefault="00021243">
            <w:pPr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ставить новые учебные задачи в сотрудничестве с учителем</w:t>
            </w:r>
            <w:r>
              <w:rPr>
                <w:sz w:val="21"/>
                <w:szCs w:val="21"/>
                <w:u w:val="single"/>
              </w:rPr>
              <w:t xml:space="preserve">, </w:t>
            </w:r>
            <w:r>
              <w:rPr>
                <w:sz w:val="21"/>
                <w:szCs w:val="21"/>
              </w:rPr>
              <w:t>ориентация в прописи.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приемы решения задач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задавать вопросы</w:t>
            </w:r>
            <w:r>
              <w:rPr>
                <w:color w:val="FF0000"/>
                <w:sz w:val="21"/>
                <w:szCs w:val="21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 w:rsidP="00BC0E80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Наш язык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Познакомить учащихся с понятием «хорошая речь», уточнить представления детей о языке как средстве общения, о языке как системе знаний, чем отличаются язык и речь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Чем отличаются язык и речь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: научится выяснять значение слова язык, размышление о языке 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анализировать высказывания о русском языке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владение русским языком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формулировать и удерживать учебную задачу. 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приемы решения задач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уметь просить о  помощи, обращаться за помощью, формулировать свои затруднения.</w:t>
            </w:r>
          </w:p>
        </w:tc>
      </w:tr>
      <w:tr w:rsidR="00FD5751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5751" w:rsidRDefault="00FD5751" w:rsidP="00670F62">
            <w:pPr>
              <w:snapToGrid w:val="0"/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>Текст. Пред</w:t>
            </w:r>
            <w:r w:rsidR="006B55C0">
              <w:rPr>
                <w:b/>
                <w:bCs/>
                <w:color w:val="000000"/>
                <w:sz w:val="21"/>
                <w:szCs w:val="21"/>
              </w:rPr>
              <w:t>ложение. Словосочетание</w:t>
            </w:r>
          </w:p>
        </w:tc>
      </w:tr>
      <w:tr w:rsidR="00021243" w:rsidTr="00BF082F">
        <w:trPr>
          <w:trHeight w:val="2967"/>
        </w:trPr>
        <w:tc>
          <w:tcPr>
            <w:tcW w:w="62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21243" w:rsidRDefault="00021243" w:rsidP="00BC0E80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3</w:t>
            </w:r>
          </w:p>
          <w:p w:rsidR="00021243" w:rsidRDefault="00021243" w:rsidP="00963BA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Текст. 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Типы текстов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Уточнить представление о тексте и его признаках, воспроизвести знания о теме, главной мысли, заголовке, частях текста</w:t>
            </w:r>
          </w:p>
          <w:p w:rsidR="00021243" w:rsidRDefault="00021243" w:rsidP="00F43144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Воспроизвести представления учащихся о  типах текстов и их распознавания, 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Текст, тема,  главная мысль, заголовок</w:t>
            </w:r>
          </w:p>
          <w:p w:rsidR="00021243" w:rsidRDefault="00021243" w:rsidP="00963BA1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Текст повествовательный, описательный, текст-рассуждение</w:t>
            </w:r>
          </w:p>
        </w:tc>
        <w:tc>
          <w:tcPr>
            <w:tcW w:w="3678" w:type="dxa"/>
            <w:tcBorders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 xml:space="preserve">научится различать признаки текста                           </w:t>
            </w: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 xml:space="preserve">: подбирать заголовки к тексту </w:t>
            </w: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списывания текста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 определять типы текстов                   </w:t>
            </w: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составление текста из деформированных  предложений</w:t>
            </w:r>
          </w:p>
          <w:p w:rsidR="00021243" w:rsidRDefault="00021243" w:rsidP="00963BA1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 составление текста по  самостоятельно выбранной теме на основе  личных впечатлений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формировать и удерживать учебную задачу, применять установленные правила.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поиск и выделение информации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ставить вопросы и обращаться за помощью.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формировать учебную задачу, применять установленные правила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приёмы решения задач</w:t>
            </w:r>
          </w:p>
          <w:p w:rsidR="00021243" w:rsidRDefault="00021243" w:rsidP="00963BA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уметь просить о помощи, обращаться за помощью.</w:t>
            </w:r>
          </w:p>
        </w:tc>
      </w:tr>
      <w:tr w:rsidR="00021243" w:rsidTr="00BF082F">
        <w:trPr>
          <w:trHeight w:val="325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</w:t>
            </w:r>
          </w:p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:rsidR="00021243" w:rsidRDefault="00021243" w:rsidP="00963BA1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Предложение.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  <w:p w:rsidR="00021243" w:rsidRDefault="00021243" w:rsidP="00963BA1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 предложений по цели высказывания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знания о предложении, правильно оформлять предложение на письме,  находить главные члены предложения</w:t>
            </w:r>
          </w:p>
          <w:p w:rsidR="00021243" w:rsidRDefault="00021243" w:rsidP="00963BA1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Познакомить с особенностями предложений, разных по цели высказывания;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Предложение, законченная мысль, диалог</w:t>
            </w:r>
          </w:p>
          <w:p w:rsidR="00021243" w:rsidRDefault="00021243" w:rsidP="00963BA1">
            <w:pPr>
              <w:snapToGrid w:val="0"/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Предложения повествовательные, вопросительные, побудительные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: научится правильно оформлять предложение на письме  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 </w:t>
            </w:r>
            <w:r>
              <w:rPr>
                <w:sz w:val="21"/>
                <w:szCs w:val="21"/>
              </w:rPr>
              <w:t xml:space="preserve">отделять в устной речи одно предложение </w:t>
            </w:r>
            <w:proofErr w:type="spellStart"/>
            <w:r>
              <w:rPr>
                <w:sz w:val="21"/>
                <w:szCs w:val="21"/>
              </w:rPr>
              <w:t>отдругого</w:t>
            </w:r>
            <w:proofErr w:type="spellEnd"/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оформление предложений в диалогической речи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различать предложения 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устанавливать правильную интонацию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совершенствовать 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постановку знаков препинания в конце предложений</w:t>
            </w:r>
          </w:p>
          <w:p w:rsidR="00021243" w:rsidRDefault="00021243" w:rsidP="00963BA1">
            <w:pPr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контролировать и оценивать процесс и результат  деятельности</w:t>
            </w:r>
            <w:r>
              <w:rPr>
                <w:sz w:val="21"/>
                <w:szCs w:val="21"/>
                <w:u w:val="single"/>
              </w:rPr>
              <w:t xml:space="preserve"> Познавательные:</w:t>
            </w:r>
            <w:r>
              <w:rPr>
                <w:sz w:val="21"/>
                <w:szCs w:val="21"/>
              </w:rPr>
              <w:t xml:space="preserve"> использовать знаково-символические </w:t>
            </w:r>
            <w:proofErr w:type="spellStart"/>
            <w:r>
              <w:rPr>
                <w:sz w:val="21"/>
                <w:szCs w:val="21"/>
              </w:rPr>
              <w:t>средстваи</w:t>
            </w:r>
            <w:proofErr w:type="spellEnd"/>
            <w:r>
              <w:rPr>
                <w:sz w:val="21"/>
                <w:szCs w:val="21"/>
              </w:rPr>
              <w:t xml:space="preserve"> применять знания, умения  и навыки.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уметь просить помощи, обращаться за помощью, задавать вопросы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 и применять простейшие навыки письма</w:t>
            </w:r>
          </w:p>
          <w:p w:rsidR="00021243" w:rsidRDefault="00021243" w:rsidP="00963BA1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адекватно использовать речь для планирования и регуляции своей деятельности, слушать собеседника.</w:t>
            </w:r>
          </w:p>
          <w:p w:rsidR="00021243" w:rsidRDefault="00021243" w:rsidP="00963BA1">
            <w:pPr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</w:t>
            </w:r>
          </w:p>
          <w:p w:rsidR="00021243" w:rsidRDefault="00021243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Виды предложений по    интонации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Уточнять представления детей о предложениях, разных по интонации,  выбор знаков препинаний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Предложения восклицательные, невосклицательные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анализировать таблицу                 </w:t>
            </w: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определять предложения в устной и письменной речи.                   </w:t>
            </w: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правильно находить восклицательные и невосклицательные предложения и ставить знак в конце предложений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формировать учебную задачу и удерживать внимание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самостоятельно выделять и формулировать познавательную цель.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уметь просить помощи, обращаться за помощью, задавать вопросы, проявлять активность во взаимодействии для решения коммуникативных и познавательных задач.</w:t>
            </w:r>
          </w:p>
        </w:tc>
      </w:tr>
      <w:tr w:rsidR="00BF082F" w:rsidTr="00BF082F"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 w:rsidP="00963BA1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 w:rsidP="00963BA1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Обращение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 w:rsidP="00C92FB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082F" w:rsidRDefault="00BF082F">
            <w:pPr>
              <w:rPr>
                <w:sz w:val="21"/>
                <w:szCs w:val="21"/>
              </w:rPr>
            </w:pPr>
          </w:p>
        </w:tc>
      </w:tr>
      <w:tr w:rsidR="00BF082F" w:rsidTr="00BF082F">
        <w:tc>
          <w:tcPr>
            <w:tcW w:w="6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082F" w:rsidRDefault="00BF082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7,8</w:t>
            </w:r>
          </w:p>
          <w:p w:rsidR="00021243" w:rsidRDefault="00021243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FFB" w:rsidRDefault="00B06FFB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Главные и второстепенные члены предложений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Развивать умение определять главные и второстепенные члены предложений,  </w:t>
            </w:r>
            <w:r>
              <w:rPr>
                <w:sz w:val="21"/>
                <w:szCs w:val="21"/>
              </w:rPr>
              <w:lastRenderedPageBreak/>
              <w:t>распознавать распространенные и нераспространенные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Главные члены предложения, </w:t>
            </w:r>
            <w:r>
              <w:rPr>
                <w:sz w:val="21"/>
                <w:szCs w:val="21"/>
              </w:rPr>
              <w:lastRenderedPageBreak/>
              <w:t>подлежащее, сказуемое, второстепенные члены предложения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</w:t>
            </w:r>
            <w:r>
              <w:rPr>
                <w:sz w:val="21"/>
                <w:szCs w:val="21"/>
              </w:rPr>
              <w:t>: научится распознавать предложения распространенные и нераспространенные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 xml:space="preserve">: выработать умение </w:t>
            </w:r>
            <w:r>
              <w:rPr>
                <w:sz w:val="21"/>
                <w:szCs w:val="21"/>
              </w:rPr>
              <w:lastRenderedPageBreak/>
              <w:t xml:space="preserve">определять главные и второстепенные члены предложений     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составление предложений их группы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 в планировании способа решения.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использовать общие приемы решения задач и применять полученные умения и навыки, </w:t>
            </w:r>
            <w:r>
              <w:rPr>
                <w:sz w:val="21"/>
                <w:szCs w:val="21"/>
              </w:rPr>
              <w:lastRenderedPageBreak/>
              <w:t>устанавливать соответствие полученного результата поставленной цели.</w:t>
            </w:r>
          </w:p>
          <w:p w:rsidR="00021243" w:rsidRDefault="0002124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уметь </w:t>
            </w:r>
            <w:r>
              <w:rPr>
                <w:sz w:val="21"/>
                <w:szCs w:val="21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  <w:p w:rsidR="00021243" w:rsidRDefault="00021243">
            <w:pPr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9,10</w:t>
            </w:r>
          </w:p>
          <w:p w:rsidR="00021243" w:rsidRDefault="00021243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FFB" w:rsidRDefault="00B06FFB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Простое и сложное предложение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учащимся общее представление о простом и сложном предложении, учить различать простое и сложное предложение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Простое предложение, грамматическая основа, сложное предложение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различать простое и сложное предложения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находить грамматическую  основу сложного предложения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самостоятельная работа с заданиями учебника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формировать учебную задачу, применять установленные правила;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сообщения;</w:t>
            </w:r>
          </w:p>
          <w:p w:rsidR="00021243" w:rsidRDefault="00021243" w:rsidP="00C92FB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 </w:t>
            </w:r>
            <w:r>
              <w:rPr>
                <w:sz w:val="21"/>
                <w:szCs w:val="21"/>
              </w:rPr>
              <w:t>уметь просить помощи, адекватно использовать речь для планирования и регуляции своей деятельности, строить понятные для партнёра высказывания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11, 12</w:t>
            </w:r>
          </w:p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FFB" w:rsidRDefault="00B06FFB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Словосочетание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умение устанавливать связь слов с словосочетании, находить главное и зависимое слово,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Словосочетание, главное  и зависимое слово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находить главное и зависимое слово в словосочетаниях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 xml:space="preserve"> составлять схемы словосочетаний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правильно выполнять полный разбор предложения по членам согласно Памятки.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контролировать и оценивать процесс и результат  деятельности;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сообщения;</w:t>
            </w:r>
          </w:p>
          <w:p w:rsidR="00021243" w:rsidRDefault="0002124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</w:t>
            </w:r>
            <w:r>
              <w:rPr>
                <w:sz w:val="21"/>
                <w:szCs w:val="21"/>
              </w:rPr>
              <w:t>уметь просить помощи, обращаться за помощью, задавать вопросы, строить понятные для партнёра высказывания.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 №1</w:t>
            </w:r>
          </w:p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по теме «Предложение»</w:t>
            </w:r>
          </w:p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Применять полученные знания на практике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Текст, типы текстов, заголовок, главная мысль, словосочетания, диалог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 о</w:t>
            </w:r>
            <w:r>
              <w:rPr>
                <w:sz w:val="21"/>
                <w:szCs w:val="21"/>
              </w:rPr>
              <w:t>пределят</w:t>
            </w:r>
            <w:r>
              <w:rPr>
                <w:b/>
                <w:sz w:val="21"/>
                <w:szCs w:val="21"/>
              </w:rPr>
              <w:t xml:space="preserve">ь </w:t>
            </w:r>
            <w:r>
              <w:rPr>
                <w:sz w:val="21"/>
                <w:szCs w:val="21"/>
              </w:rPr>
              <w:t>тип  текста, цель высказывания и интонацию предложения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применять установленные правила в планировании способа решения;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обработка информации, осознанное и правильное чтение и написание;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</w:t>
            </w:r>
            <w:r>
              <w:rPr>
                <w:sz w:val="21"/>
                <w:szCs w:val="21"/>
              </w:rPr>
              <w:t>выполнять учебные действия в громко-речевой форме.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C92FBF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212" w:rsidRDefault="00843212" w:rsidP="00C92FB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C92FBF" w:rsidRDefault="00C92FBF" w:rsidP="00C92FB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Слово в языке и речи </w:t>
            </w:r>
          </w:p>
          <w:p w:rsidR="00843212" w:rsidRDefault="00843212" w:rsidP="00C92FB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21243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14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Слово и его лексическое значение. Слова однозначные и многозначные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представления учащихся о слове и его лексическом значении, об однозначных и многозначных словах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Слово, лексическое значение, слова однозначные слова многозначны</w:t>
            </w:r>
            <w:r>
              <w:rPr>
                <w:sz w:val="21"/>
                <w:szCs w:val="21"/>
              </w:rPr>
              <w:lastRenderedPageBreak/>
              <w:t>е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Знание:</w:t>
            </w:r>
            <w:r>
              <w:rPr>
                <w:sz w:val="21"/>
                <w:szCs w:val="21"/>
              </w:rPr>
              <w:t xml:space="preserve"> научится определять лексическое значение слов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 xml:space="preserve"> распознавать однозначные и многозначные слова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работа со схемой 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контролировать и оценивать процесс и результат  деятельности</w:t>
            </w:r>
            <w:r>
              <w:rPr>
                <w:sz w:val="21"/>
                <w:szCs w:val="21"/>
                <w:u w:val="single"/>
              </w:rPr>
              <w:t>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обработка информации, осознанное и правильное чтение и написание;</w:t>
            </w:r>
          </w:p>
          <w:p w:rsidR="00021243" w:rsidRDefault="00021243" w:rsidP="00C92FBF">
            <w:pPr>
              <w:snapToGrid w:val="0"/>
              <w:ind w:right="-105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</w:t>
            </w:r>
            <w:r>
              <w:rPr>
                <w:sz w:val="21"/>
                <w:szCs w:val="21"/>
              </w:rPr>
              <w:t>выполнять учебные действия в громко-речевой и письменной форме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15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Синонимы и антонимы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умении распознавать в речи слова синонимы и антонимы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Синонимы, антонимы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распознавать в речи синонимы и антонимы </w:t>
            </w: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подбирать необходимые слова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работа со словарем,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 в планировании способа решения;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информацию;</w:t>
            </w:r>
          </w:p>
          <w:p w:rsidR="00021243" w:rsidRDefault="00021243" w:rsidP="00C92FB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уметь </w:t>
            </w:r>
            <w:r>
              <w:rPr>
                <w:sz w:val="21"/>
                <w:szCs w:val="21"/>
              </w:rPr>
              <w:t>обращаться за помощью, задавать вопросы, строить понятные для партнёра высказывания.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16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Омонимы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учащимся первое представление об омонимах, учить  находить такие слова в речи, узнавать их среди других лексических групп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Лексическое значении, омонимы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 находить омонимы в устной и письменной речи </w:t>
            </w: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выяснять лексической значение слов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работа со словарем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контролировать и оценивать процесс и результат  деятельности</w:t>
            </w:r>
            <w:r>
              <w:rPr>
                <w:sz w:val="21"/>
                <w:szCs w:val="21"/>
                <w:u w:val="single"/>
              </w:rPr>
              <w:t>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 xml:space="preserve">уметь обращаться за помощью, задавать вопросы, строить понятные для партнёра высказывания. 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17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 и словосочетание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Дать учащимся представление о словосочетании, показать сходство и различие слова и словосочетания,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Слово, словосочетание, главное, зависимое слово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Знание:</w:t>
            </w:r>
            <w:r>
              <w:rPr>
                <w:sz w:val="21"/>
                <w:szCs w:val="21"/>
              </w:rPr>
              <w:t xml:space="preserve">  словосочетание как сложное название предметов (действий, признаков)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находить в словосочетании  главное и зависимое слово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написание слов с изученными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контролировать и оценивать процесс и результат  деятельности</w:t>
            </w:r>
            <w:r>
              <w:rPr>
                <w:sz w:val="21"/>
                <w:szCs w:val="21"/>
                <w:u w:val="single"/>
              </w:rPr>
              <w:t>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уметь обращаться за помощью, задавать вопросы, строить понятные для партнёра высказывания.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18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Устойчивые словосочетания слов (фразеологизмы)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представление об устойчивых сочетаниях слов (фразеологизмах),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Устойчивые словосочетания, фразеологизм, фразеологический словарь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>что такое фразеологизмы, соотнесение их с рисунками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замечать в речи фразеологизмы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работа со словарем, умение находить лексические значения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развивать рефлексию способов и условий действий, смысловое чтение;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уметь использовать речь для регуляции своего действия.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 w:rsidRPr="0008062F">
              <w:rPr>
                <w:b/>
                <w:sz w:val="21"/>
                <w:szCs w:val="21"/>
              </w:rPr>
              <w:t>Подробное изложение</w:t>
            </w:r>
            <w:r>
              <w:rPr>
                <w:sz w:val="21"/>
                <w:szCs w:val="21"/>
              </w:rPr>
              <w:t xml:space="preserve"> после зрительного восприятия текста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Формировать умения учащихся определять тип, тему текста и его частей; подбирать заголовок к тексту, передавать содержание текста с использованием тех средств </w:t>
            </w:r>
            <w:r>
              <w:rPr>
                <w:sz w:val="21"/>
                <w:szCs w:val="21"/>
              </w:rPr>
              <w:lastRenderedPageBreak/>
              <w:t>выразительности, которые даны в тексте-образце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Изложение, тема, главная мысль, заголовок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определение темы частей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 xml:space="preserve">нахождение фрагментов </w:t>
            </w:r>
            <w:proofErr w:type="spellStart"/>
            <w:r>
              <w:rPr>
                <w:sz w:val="21"/>
                <w:szCs w:val="21"/>
              </w:rPr>
              <w:t>частейтекста</w:t>
            </w:r>
            <w:proofErr w:type="spellEnd"/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составление текста и его проверка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развивать рефлексию способов и условий действий, смысловое чтение;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 xml:space="preserve">уметь использовать речь для регуляции своего действия. 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20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Части речи.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Воспроизвести знания учащихся об изученных частях речи, их роли в  речи,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Части речи. Имя существительное, </w:t>
            </w:r>
          </w:p>
          <w:p w:rsidR="00021243" w:rsidRDefault="00021243" w:rsidP="00C92FBF">
            <w:pPr>
              <w:snapToGrid w:val="0"/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прилагательное,  глагол,  местоимение.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слова с непроверяемыми написаниями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распознавать части речи с опорой на таблицу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разбор предложений по членам предложений, по частям речи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выбирать действия в соответствии с поставленной задачей и условиями её реализации.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произвольно строить свои сообщения, анализировать информацию.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уметь использовать речь для регуляции своего действия. 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21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существительное. Местоимение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представление учащихся о признаках имен существительных и местоимений , учить различать эти части речи и правильно  употреблять их в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существительное, местоимение.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классификация частей речи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определять грамматические признаки  частей речи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замена имен существительных местоимением, написание имен собственных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выбирать действия в соответствии с поставленной задачей и условиями её реализации.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22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Части речи. Имя прилагательное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Воспроизвести и уточнить представление учащихся о признаках имен прилагательных  , их роли в речи,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прилагательное, слова-синонимы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устанавливать связь имен прилагательных с именами существительными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различать оттенки значений имен прилагательных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отгадывание загадок с именами прилагательными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выбирать действия в соответствии с поставленной задачей и условиями её реализации.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23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Части речи. Глагол.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и уточнить представление учащихся о глаголе как части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Глагол, словосочетание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определение роли глаголов в тексте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определение глаголов по вопросам и по обобщенному лексическому значению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написание слов с непроверяемыми написаниями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выбирать действия в соответствии с поставленной задачей и условиями её реализации.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rPr>
          <w:trHeight w:val="188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24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числительное как часть речи.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Дать учащимся общее представление об особенностях имени числительного как части речи;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числительное, количество предметов, порядок при счете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научится  определять имена числительные по  обобщенному лексическому значению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>. Объяснить значение имен прилагательных в речи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 xml:space="preserve"> запись по памяти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выбирать действия в соответствии с поставленной задачей и условиями её реализации.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25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Однокоренные слова.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Уточнить  представление учащихся о признаках однокоренных слов, воспроизвести знания об одинаковом написании корня в однокоренных словах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слова, однокоренные слова. Лексическое значение слов.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распознавать однокоренные слова, выделять в них корень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 xml:space="preserve">распознавать однокоренные слова в тексте и самостоятельно их записывать , 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развивать эстетические потребности, ценности и чувства.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строить понятные для партнёра высказывания, умение слушать собеседника.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26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 и слог. Гласные звуки и буквы.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Воспроизвести знания учащихся о гласных звуках и буквах, их обозначающих,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Гласные звуки, буквы. Звуки ударные, безударные. Слог.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различать слово и слог, букву и звук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правильно определять количество слогов в словах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определение буквы для обозначения безударного гласного звука в словах.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развивать эстетические потребности, ценности и чувства.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строить понятные для партнёра высказывания, умение слушать собеседника.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27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Согласные звуки и буквы.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знания учащихся о согласных звуках и буквах, обозначающих согласные звуки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Звуки согласные, парные, непарные, звонкие, глухие, твердые, мягкие.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согласные звуки и буквы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работа с таблицей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написание буквосочетаний с шипящими согласными звуками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развивать эстетические потребности, ценности и чувства.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умение слушать собеседника, формулировать свои затруднения.</w:t>
            </w:r>
          </w:p>
        </w:tc>
      </w:tr>
      <w:tr w:rsidR="00021243" w:rsidTr="00BF082F">
        <w:trPr>
          <w:trHeight w:val="183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28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Звонкие и глухие согласные звуки. Разделительный мягкий знак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Совершенствовать умение учащихся правильно обозначать на письме парные по глухости-звонкости согласные звуки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ind w:righ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Буквосочетание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Звуко-буквенный</w:t>
            </w:r>
            <w:proofErr w:type="spellEnd"/>
            <w:r>
              <w:rPr>
                <w:sz w:val="21"/>
                <w:szCs w:val="21"/>
              </w:rPr>
              <w:t xml:space="preserve"> разбор.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определять качественную характеристику гласных и согласных звуков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определять наличие в словах изученные орфограммы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подбирать проверочные слова с заданной орфограммой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развивать эстетические потребности, ценности и чувства.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умение слушать собеседника, формулировать свои затруднения.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29</w:t>
            </w:r>
            <w:r w:rsidR="006E19DB">
              <w:rPr>
                <w:color w:val="000000"/>
                <w:sz w:val="21"/>
                <w:szCs w:val="21"/>
              </w:rPr>
              <w:t xml:space="preserve">, </w:t>
            </w:r>
            <w:r w:rsidR="006E19DB">
              <w:rPr>
                <w:color w:val="000000"/>
                <w:sz w:val="21"/>
                <w:szCs w:val="21"/>
              </w:rPr>
              <w:lastRenderedPageBreak/>
              <w:t>30</w:t>
            </w:r>
          </w:p>
          <w:p w:rsidR="00021243" w:rsidRDefault="00021243" w:rsidP="00C92FBF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6FFB" w:rsidRDefault="00B06FF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Обобщение и </w:t>
            </w:r>
            <w:r>
              <w:rPr>
                <w:sz w:val="21"/>
                <w:szCs w:val="21"/>
              </w:rPr>
              <w:lastRenderedPageBreak/>
              <w:t>закрепление изученного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Проверить умение </w:t>
            </w:r>
            <w:r>
              <w:rPr>
                <w:sz w:val="21"/>
                <w:szCs w:val="21"/>
              </w:rPr>
              <w:lastRenderedPageBreak/>
              <w:t>распознавать части речи , подбирать однокоренные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Слово, </w:t>
            </w:r>
            <w:r>
              <w:rPr>
                <w:sz w:val="21"/>
                <w:szCs w:val="21"/>
              </w:rPr>
              <w:lastRenderedPageBreak/>
              <w:t xml:space="preserve">лексическое значение. Омонимы. Части речи. Однокоренные слова.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Корень слова.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Знание </w:t>
            </w:r>
            <w:r>
              <w:rPr>
                <w:sz w:val="21"/>
                <w:szCs w:val="21"/>
              </w:rPr>
              <w:t xml:space="preserve">выявление и исправление </w:t>
            </w:r>
            <w:r>
              <w:rPr>
                <w:sz w:val="21"/>
                <w:szCs w:val="21"/>
              </w:rPr>
              <w:lastRenderedPageBreak/>
              <w:t>ошибок изложения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распознавать части речи и подбирать однокоренные слова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proofErr w:type="spellStart"/>
            <w:r>
              <w:rPr>
                <w:sz w:val="21"/>
                <w:szCs w:val="21"/>
              </w:rPr>
              <w:t>звуко-буквенный</w:t>
            </w:r>
            <w:proofErr w:type="spellEnd"/>
            <w:r>
              <w:rPr>
                <w:sz w:val="21"/>
                <w:szCs w:val="21"/>
              </w:rPr>
              <w:t xml:space="preserve"> разбор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 xml:space="preserve">развивать эстетические потребности, </w:t>
            </w:r>
            <w:r>
              <w:rPr>
                <w:sz w:val="21"/>
                <w:szCs w:val="21"/>
              </w:rPr>
              <w:lastRenderedPageBreak/>
              <w:t>ценности и чувства.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умение слушать собеседника, формулировать свои затруднения.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31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№2 по теме «Слово в языке и речи»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Применять полученные знания на практике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Слово, части речи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 о</w:t>
            </w:r>
            <w:r>
              <w:rPr>
                <w:sz w:val="21"/>
                <w:szCs w:val="21"/>
              </w:rPr>
              <w:t>пределят</w:t>
            </w:r>
            <w:r>
              <w:rPr>
                <w:b/>
                <w:sz w:val="21"/>
                <w:szCs w:val="21"/>
              </w:rPr>
              <w:t xml:space="preserve">ь </w:t>
            </w:r>
            <w:r>
              <w:rPr>
                <w:sz w:val="21"/>
                <w:szCs w:val="21"/>
              </w:rPr>
              <w:t xml:space="preserve"> части речи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применять установленные правила в планировании способа решения;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обработка информации, осознанное и правильное чтение и написание;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</w:t>
            </w:r>
            <w:r>
              <w:rPr>
                <w:sz w:val="21"/>
                <w:szCs w:val="21"/>
              </w:rPr>
              <w:t>выполнять учебные действия в громко-речевой форме.</w:t>
            </w:r>
          </w:p>
        </w:tc>
      </w:tr>
      <w:tr w:rsidR="00C92FBF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FBF" w:rsidRDefault="00C92FBF" w:rsidP="00C92FB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6"/>
              </w:rPr>
            </w:pPr>
            <w:r>
              <w:rPr>
                <w:b/>
                <w:bCs/>
                <w:color w:val="000000"/>
                <w:sz w:val="22"/>
                <w:szCs w:val="26"/>
              </w:rPr>
              <w:t xml:space="preserve">Состав слова </w:t>
            </w:r>
          </w:p>
        </w:tc>
      </w:tr>
      <w:tr w:rsidR="00021243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32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Уточнить  представление учащихся о признаках понятий «однокоренные слова», «корень слова»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Однокоренные слова. Корень слова. Общее лексическое значение. 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общее лексическое значение слов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различать однокоренные слова  и выделять в них корень слова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работа со словарем однокоренных слов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выполнять учебные действия в материализованной, громко-речевой и умственной формах.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написании корня в однокоренных словах.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Сложные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учащимся представление о чередующихся согласных звуках в корне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 .Чередование согласных, сложные слова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чередование согласных в корне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одинаково писать гласные и согласные в корне  однокоренных слов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подбирать примеры однокоренных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осознанно и правильно строить сообщения в устной  и письменной форме.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выполнять учебные действия в материализованной, громко-речевой и умственной формах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Формы слова. Окончание 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Развивать умение распознавать формы одного слова, формировать представление об окончании как об изменяемой части слова, его роли в образовании форм </w:t>
            </w:r>
            <w:r>
              <w:rPr>
                <w:sz w:val="21"/>
                <w:szCs w:val="21"/>
              </w:rPr>
              <w:lastRenderedPageBreak/>
              <w:t>слова, его роли в словосочетании и предложении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Формы слова. Окончание.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 </w:t>
            </w:r>
            <w:r>
              <w:rPr>
                <w:sz w:val="21"/>
                <w:szCs w:val="21"/>
              </w:rPr>
              <w:t>при изменении формы слова лексическое значение остается без изменения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изменять форму слова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связь слов в словосочетании и предложении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35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нахождении окончаний</w:t>
            </w:r>
          </w:p>
          <w:p w:rsidR="00021243" w:rsidRDefault="00021243" w:rsidP="00C92FBF">
            <w:pPr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Обобщить знания учащихся о признаках окончания как части слова, развивать умение находить в слове окончание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Форма слова. Окончание. Нулевое окончание.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формулирование определения окончания, умение выделять окончание, нулевое окончание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 н</w:t>
            </w:r>
            <w:r>
              <w:rPr>
                <w:sz w:val="21"/>
                <w:szCs w:val="21"/>
              </w:rPr>
              <w:t>ахождение в слове окончания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составление предложений из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Приставка. (общее понятие).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учащихся о приставке как значимой части слова, ознакомить с некоторыми приставками, их написанием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слова. Приставка.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приставка, ее значение в слове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нахождение приставок в словах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 </w:t>
            </w:r>
            <w:r>
              <w:rPr>
                <w:sz w:val="21"/>
                <w:szCs w:val="21"/>
              </w:rPr>
              <w:t>образование новых глаголов с помощью различных приставок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ставить вопросы, обращаться за помощью.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 – значимая часть слова.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Познакомить учащихся со значением приставок, развивать умение находить приставку в слове, образовывать однокоренные слова с приставками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Однокоренные слова. Корень слова. Приставка 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что нужно сделать, чтобы найти приставку в слове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выделять изучаемые части в слове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нахождение глаголов в тексте, выделение изученных орфограмм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ставить вопросы, обращаться за помощью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Суффикс (общее понятие)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учащихся о суффиксе как значимой части слова, ознакомить со значением некоторых суффиксов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Однокоренные слова. Корень слова. Окончание . Суффикс.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 </w:t>
            </w:r>
            <w:r>
              <w:rPr>
                <w:sz w:val="21"/>
                <w:szCs w:val="21"/>
              </w:rPr>
              <w:t>формулировать определение суффикса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 </w:t>
            </w:r>
            <w:r>
              <w:rPr>
                <w:sz w:val="21"/>
                <w:szCs w:val="21"/>
              </w:rPr>
              <w:t>находить в словах суффиксы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 подбор родственных слов, написание слов с изученными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ставить вопросы, обращаться за помощью, формулировать собственное мнение и позицию.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39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Образование слов с помощью суффиксов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умении учащихся находить в словах суффиксы и другие значащие  части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Суффикс. Уменьшительно-ласкательное и увеличитель</w:t>
            </w:r>
            <w:r>
              <w:rPr>
                <w:sz w:val="21"/>
                <w:szCs w:val="21"/>
              </w:rPr>
              <w:lastRenderedPageBreak/>
              <w:t>ное  значение суффиксов.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</w:t>
            </w:r>
            <w:r>
              <w:rPr>
                <w:sz w:val="21"/>
                <w:szCs w:val="21"/>
              </w:rPr>
              <w:t xml:space="preserve">  формулировать определение суффикса и объяснять его значение в слове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находить суффиксы в словах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Навык:  </w:t>
            </w:r>
            <w:r>
              <w:rPr>
                <w:sz w:val="21"/>
                <w:szCs w:val="21"/>
              </w:rPr>
              <w:t xml:space="preserve">написание слов с </w:t>
            </w:r>
            <w:r>
              <w:rPr>
                <w:sz w:val="21"/>
                <w:szCs w:val="21"/>
              </w:rPr>
              <w:lastRenderedPageBreak/>
              <w:t>пропущенными известными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021243" w:rsidRDefault="00021243" w:rsidP="00C92FB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40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Сочинение</w:t>
            </w:r>
            <w:r>
              <w:rPr>
                <w:sz w:val="21"/>
                <w:szCs w:val="21"/>
              </w:rPr>
              <w:t xml:space="preserve"> по репродукции картины А.А.Рылова «В </w:t>
            </w:r>
            <w:proofErr w:type="spellStart"/>
            <w:r>
              <w:rPr>
                <w:sz w:val="21"/>
                <w:szCs w:val="21"/>
              </w:rPr>
              <w:t>голубом</w:t>
            </w:r>
            <w:proofErr w:type="spellEnd"/>
            <w:r>
              <w:rPr>
                <w:sz w:val="21"/>
                <w:szCs w:val="21"/>
              </w:rPr>
              <w:t xml:space="preserve"> просторе»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Написание по репродукции картины  сочинения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Текст-описание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анализ содержания картины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высказывать свое отношение к картине, составлять (под руководством учителя) по картине описательный текст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безошибочное написание сочинения, умение работать со словарем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 в планировании способа решения, вносить необходимые коррективы в действие после  его завершения на основе его оценки и учета сделанных ошибок.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умение слушать собеседника, формулировать свои затруднения.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контролировать и оценивать процесс и результат деятельности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Основа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учащихся об основе слова,  развивать умение нахождения основы в словах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Окончание. Основа слова.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 xml:space="preserve">  как найти и выделить основу слова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работать со словообразовательным словарем, работать с форзацем учебника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написание слов с непроверяемыми орфограммами</w:t>
            </w:r>
          </w:p>
          <w:p w:rsidR="00021243" w:rsidRDefault="00021243" w:rsidP="00C92FBF"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выполнять учебные действия в материализованной, громко-речевой и умственной формах.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42, 43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разборе слов по составу.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Систематизировать знания учащихся о значимых частях слова, развивать умение находить в слове значимые части, находить слово по заданной модели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Однокоренные слова. Разбор слов по составу.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слова с непроверяемым написанием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проводить разбор слов по составу, пользуясь Памяткой</w:t>
            </w:r>
          </w:p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 </w:t>
            </w:r>
            <w:r>
              <w:rPr>
                <w:sz w:val="21"/>
                <w:szCs w:val="21"/>
              </w:rPr>
              <w:t>формирование навыка моделирования сло</w:t>
            </w:r>
            <w:r>
              <w:rPr>
                <w:b/>
                <w:sz w:val="21"/>
                <w:szCs w:val="21"/>
              </w:rPr>
              <w:t>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 в планировании способа решения, предвосхищать результат.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достижения; осуществлять взаимный контроль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№3 по теме «Состав слова»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Применять полученные знания на практике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Слово, состав слова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 о</w:t>
            </w:r>
            <w:r>
              <w:rPr>
                <w:sz w:val="21"/>
                <w:szCs w:val="21"/>
              </w:rPr>
              <w:t>пределят</w:t>
            </w:r>
            <w:r>
              <w:rPr>
                <w:b/>
                <w:sz w:val="21"/>
                <w:szCs w:val="21"/>
              </w:rPr>
              <w:t xml:space="preserve">ь  части слова                            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разбор слов по составу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применять установленные правила в планировании способа решения;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обработка информации, осознанное и правильное чтение и написание;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 </w:t>
            </w:r>
            <w:r>
              <w:rPr>
                <w:sz w:val="21"/>
                <w:szCs w:val="21"/>
              </w:rPr>
              <w:t>выполнять учебные действия в громко-речевой форме.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Работа над ошибками. </w:t>
            </w:r>
          </w:p>
          <w:p w:rsidR="00021243" w:rsidRDefault="00021243" w:rsidP="00C92FBF">
            <w:pPr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Проект «Семья слов»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Анализ написания изложения, проверить знания учащихся по разбору слов по составу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Однокоренные слова. Части слова. Разбор слов по составу.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 слова однокоренные и не однокоренные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находить в словах известные части слова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 </w:t>
            </w:r>
            <w:r>
              <w:rPr>
                <w:sz w:val="21"/>
                <w:szCs w:val="21"/>
              </w:rPr>
              <w:t xml:space="preserve">безошибочное написание </w:t>
            </w:r>
            <w:proofErr w:type="spellStart"/>
            <w:r>
              <w:rPr>
                <w:sz w:val="21"/>
                <w:szCs w:val="21"/>
              </w:rPr>
              <w:t>работы,проверять</w:t>
            </w:r>
            <w:proofErr w:type="spellEnd"/>
            <w:r>
              <w:rPr>
                <w:sz w:val="21"/>
                <w:szCs w:val="21"/>
              </w:rPr>
              <w:t xml:space="preserve"> результаты своей </w:t>
            </w:r>
            <w:r>
              <w:rPr>
                <w:sz w:val="21"/>
                <w:szCs w:val="21"/>
              </w:rPr>
              <w:lastRenderedPageBreak/>
              <w:t>работы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Регулятивные:</w:t>
            </w:r>
            <w:r>
              <w:rPr>
                <w:sz w:val="21"/>
                <w:szCs w:val="21"/>
              </w:rPr>
              <w:t xml:space="preserve"> самостоятельно создавать алгоритмы деятельности при решении проблем различного характера.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приёмы решения задач.</w:t>
            </w:r>
          </w:p>
          <w:p w:rsidR="00021243" w:rsidRDefault="00021243" w:rsidP="00C92FB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  <w:p w:rsidR="00BF082F" w:rsidRDefault="00BF082F" w:rsidP="00C92FBF">
            <w:pPr>
              <w:snapToGrid w:val="0"/>
              <w:rPr>
                <w:sz w:val="21"/>
                <w:szCs w:val="21"/>
              </w:rPr>
            </w:pPr>
          </w:p>
        </w:tc>
      </w:tr>
      <w:tr w:rsidR="00C92FBF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FBF" w:rsidRDefault="00C92FBF" w:rsidP="00C92FB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6"/>
              </w:rPr>
            </w:pPr>
            <w:r>
              <w:rPr>
                <w:b/>
                <w:bCs/>
                <w:color w:val="000000"/>
                <w:sz w:val="22"/>
                <w:szCs w:val="26"/>
              </w:rPr>
              <w:lastRenderedPageBreak/>
              <w:t xml:space="preserve">Правописание частей слова </w:t>
            </w:r>
          </w:p>
        </w:tc>
      </w:tr>
      <w:tr w:rsidR="00021243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46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В каких значимых частях слова есть орфограммы?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общее представление о том, что орфограммы могут быть в любой части слова м написание их надо проверять  либо запоминать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Орфограмма, значимые части слова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написание орфограммы в любой части слова, 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выделять части слова, умение пользоваться таблицей для нахождения орфограммы и ее проверки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 </w:t>
            </w:r>
            <w:r>
              <w:rPr>
                <w:sz w:val="21"/>
                <w:szCs w:val="21"/>
              </w:rPr>
              <w:t>воспроизвести знания об изученных правилах письма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преобразовывать практическую задачу в познавательную; предвосхищать результат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формулировать собственное мнение и позицию; задавать вопросы.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47, 48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слов с безударными гласными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3568B1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Воспроизвести знания учащихся о способах проверки безударной гласной в корне слова, развивать умение нахо</w:t>
            </w:r>
            <w:r w:rsidR="003568B1">
              <w:rPr>
                <w:color w:val="000000"/>
                <w:sz w:val="21"/>
                <w:szCs w:val="21"/>
              </w:rPr>
              <w:t>дить безударную гласную в корне</w:t>
            </w:r>
          </w:p>
          <w:p w:rsidR="00021243" w:rsidRDefault="00021243" w:rsidP="00C92FBF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слова, однокоренные слова, форма слова, ударение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определять в словах наличие изученных и изучаемых орфограмм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формирование умения ставить перед собой орфографическую задачу, определять пути ее решения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 xml:space="preserve">: подбор проверочных слов, ударение </w:t>
            </w:r>
            <w:r w:rsidR="00BF082F">
              <w:rPr>
                <w:sz w:val="21"/>
                <w:szCs w:val="21"/>
              </w:rPr>
              <w:t>в слове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применять установленные правила в планировании способа решения;</w:t>
            </w:r>
          </w:p>
          <w:p w:rsidR="00021243" w:rsidRDefault="00021243" w:rsidP="00C92FB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задач; передача информации устным и письменным способами;</w:t>
            </w:r>
          </w:p>
          <w:p w:rsidR="00021243" w:rsidRDefault="00021243" w:rsidP="00C92FB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определять цели, функции участников, способов взаимодействия.</w:t>
            </w:r>
          </w:p>
        </w:tc>
      </w:tr>
      <w:tr w:rsidR="00021243" w:rsidTr="00BF082F">
        <w:trPr>
          <w:trHeight w:val="1486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5F5B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49, 50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слов с парными по глухости-звонкости согласными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умение на слух и зрительно находить изученные орфограммы  в слове, проверять написание слов с парными по глухости-звонкости согласными в корне  и правильно записывать такие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слова, орфограмма, парные согласные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группировать  слова по типу орфограммы и по месту орфограммы в слове</w:t>
            </w:r>
          </w:p>
          <w:p w:rsidR="00021243" w:rsidRDefault="00021243" w:rsidP="005F5BB9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находить зрительно и на слух изученные орфограммы  и  безошибочное написание слов, составление рассказа на тему «Первый снег»</w:t>
            </w:r>
          </w:p>
          <w:p w:rsidR="00021243" w:rsidRDefault="00021243" w:rsidP="00BF082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безошибочное списывание тек</w:t>
            </w:r>
            <w:r w:rsidR="00BF082F">
              <w:rPr>
                <w:sz w:val="21"/>
                <w:szCs w:val="21"/>
              </w:rPr>
              <w:t>ста, звукобуквенный разбор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применять установленные правила в планировании способа решения; адекватно воспринимать предложение учителя и товарищей по исправлению допущенных ошибок;</w:t>
            </w:r>
          </w:p>
          <w:p w:rsidR="00021243" w:rsidRDefault="00021243" w:rsidP="005F5B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рефлексия способов и условий действий; анализ информации;</w:t>
            </w:r>
          </w:p>
          <w:p w:rsidR="00021243" w:rsidRDefault="00021243" w:rsidP="005F5B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Обучающее изложение</w:t>
            </w:r>
          </w:p>
          <w:p w:rsidR="00021243" w:rsidRDefault="00021243" w:rsidP="00C729B9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«Клесты»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Учить определять тему текста и его частей, подбирать языковой материал соответственно вопросам плана , последовательно излагать содержание текста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Текст, части текста. Тема. Заголовок. Описание.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определение типа текста, его структуры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писать  изложение в соответствии с поставленной задачей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написание слов с изученными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развивать смысловое чтение, подведение под понятие на основе распознавания объектов.</w:t>
            </w:r>
          </w:p>
          <w:p w:rsidR="00021243" w:rsidRDefault="00021243" w:rsidP="00C729B9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умение слушать собеседника, формулировать свои затруднения.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Правописание </w:t>
            </w:r>
            <w:r>
              <w:rPr>
                <w:sz w:val="21"/>
                <w:szCs w:val="21"/>
              </w:rPr>
              <w:lastRenderedPageBreak/>
              <w:t>слов с непроизносимым согласным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Развивать умение </w:t>
            </w:r>
            <w:r>
              <w:rPr>
                <w:color w:val="000000"/>
                <w:sz w:val="21"/>
                <w:szCs w:val="21"/>
              </w:rPr>
              <w:lastRenderedPageBreak/>
              <w:t>правильно подбирать однокоренные слова для проверки слов с непроизносимыми согласными в корне, ознакомить со словами, имеющими сочетание  -</w:t>
            </w:r>
            <w:proofErr w:type="spellStart"/>
            <w:r>
              <w:rPr>
                <w:color w:val="000000"/>
                <w:sz w:val="21"/>
                <w:szCs w:val="21"/>
              </w:rPr>
              <w:t>сн</w:t>
            </w:r>
            <w:proofErr w:type="spellEnd"/>
            <w:r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Непроизноси</w:t>
            </w:r>
            <w:r>
              <w:rPr>
                <w:sz w:val="21"/>
                <w:szCs w:val="21"/>
              </w:rPr>
              <w:lastRenderedPageBreak/>
              <w:t>мые согласные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Знание:</w:t>
            </w:r>
            <w:r>
              <w:rPr>
                <w:sz w:val="21"/>
                <w:szCs w:val="21"/>
              </w:rPr>
              <w:t xml:space="preserve"> слова с непроверяемым </w:t>
            </w:r>
            <w:r>
              <w:rPr>
                <w:sz w:val="21"/>
                <w:szCs w:val="21"/>
              </w:rPr>
              <w:lastRenderedPageBreak/>
              <w:t>написанием(чувство, лестница и т.д.)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подбирать однокоренные слова для проверки слов с непроизносимыми согласными, умение писать слова с сочетанием -</w:t>
            </w:r>
            <w:proofErr w:type="spellStart"/>
            <w:r>
              <w:rPr>
                <w:sz w:val="21"/>
                <w:szCs w:val="21"/>
              </w:rPr>
              <w:t>сн</w:t>
            </w:r>
            <w:proofErr w:type="spellEnd"/>
            <w:r>
              <w:rPr>
                <w:sz w:val="21"/>
                <w:szCs w:val="21"/>
              </w:rPr>
              <w:t>-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 </w:t>
            </w:r>
            <w:r>
              <w:rPr>
                <w:sz w:val="21"/>
                <w:szCs w:val="21"/>
              </w:rPr>
              <w:t>подбор проверочных слов, разбор предложений по членам предложения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Регулятивные:</w:t>
            </w:r>
            <w:r>
              <w:rPr>
                <w:sz w:val="21"/>
                <w:szCs w:val="21"/>
              </w:rPr>
              <w:t xml:space="preserve"> формулировать и удерживать учебную </w:t>
            </w:r>
            <w:r>
              <w:rPr>
                <w:sz w:val="21"/>
                <w:szCs w:val="21"/>
              </w:rPr>
              <w:lastRenderedPageBreak/>
              <w:t>задачу; выбирать действия в соответствии с поставленной задачей и условиями её реализации;</w:t>
            </w:r>
          </w:p>
          <w:p w:rsidR="00021243" w:rsidRDefault="00021243" w:rsidP="00C729B9">
            <w:pPr>
              <w:rPr>
                <w:sz w:val="21"/>
                <w:szCs w:val="21"/>
                <w:u w:val="single"/>
              </w:rPr>
            </w:pP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53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слов с непроизносимым согласным в корне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Сопоставить правила правописания слов с непроизносимыми согласными и парными по глухости-звонкости согласными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группировать слова по типу орфограммы, по месту орфограммы в слове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контролировать правильность написания текста, находить и исправлять ошибки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разбор слов при написании диктантов по составу, разбор предложений по членам предложений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сличать способ действия и его результат с заданным эталоном с целью обнаружения отклонений и отличий от эталона;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самостоятельно создавать и формулировать познавательную цель;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договариваться о распределении функций и ролей в совместной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Двойные согласные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знания учащихся о написании слов с удвоенными согласными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Орфограмма, лексическое значение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писать слова с  удвоенными согласными, контролировать правильность записи текста 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сопоставление слов, различных  по смыслу, но сходных в произношении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</w:t>
            </w:r>
            <w:r>
              <w:rPr>
                <w:sz w:val="21"/>
                <w:szCs w:val="21"/>
              </w:rPr>
              <w:t>: работа с орфографическим словарем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слов с удвоенными согласными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Обогатить словарь учащихся словами с удвоенными согласными, развивать умение различать двойные согласные в разных частях слова и записывать слова с двойными согласными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образование однокоренных слов с суффиксом –</w:t>
            </w:r>
            <w:proofErr w:type="spellStart"/>
            <w:r>
              <w:rPr>
                <w:sz w:val="21"/>
                <w:szCs w:val="21"/>
              </w:rPr>
              <w:t>н</w:t>
            </w:r>
            <w:proofErr w:type="spellEnd"/>
            <w:r>
              <w:rPr>
                <w:sz w:val="21"/>
                <w:szCs w:val="21"/>
              </w:rPr>
              <w:t xml:space="preserve">-, распределение  слов по группам в зависимости от места нахождения двойных согласных в слове </w:t>
            </w:r>
          </w:p>
          <w:p w:rsidR="00021243" w:rsidRDefault="00021243" w:rsidP="00C729B9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контролировать этапы своей работы, совершенствовать умение разбирать слова по составу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 xml:space="preserve">изменение форм слова, запоминание данных форм, составление предложений из словосочетаний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составлять план и последовательность действий и предвосхищать результат;</w:t>
            </w:r>
          </w:p>
          <w:p w:rsidR="00021243" w:rsidRDefault="00021243" w:rsidP="00C729B9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;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проявлять активность во взаимодействии для решения коммуникативных и познавательных задач.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6E19DB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Pr="00BD4C0B" w:rsidRDefault="00021243" w:rsidP="00C729B9">
            <w:pPr>
              <w:snapToGrid w:val="0"/>
              <w:rPr>
                <w:b/>
                <w:sz w:val="21"/>
                <w:szCs w:val="21"/>
              </w:rPr>
            </w:pPr>
            <w:r w:rsidRPr="00BD4C0B">
              <w:rPr>
                <w:b/>
                <w:sz w:val="21"/>
                <w:szCs w:val="21"/>
              </w:rPr>
              <w:t xml:space="preserve">Контрольный </w:t>
            </w:r>
            <w:r>
              <w:rPr>
                <w:b/>
                <w:sz w:val="21"/>
                <w:szCs w:val="21"/>
              </w:rPr>
              <w:lastRenderedPageBreak/>
              <w:t>диктант№4</w:t>
            </w:r>
            <w:r w:rsidRPr="00BD4C0B">
              <w:rPr>
                <w:b/>
                <w:sz w:val="21"/>
                <w:szCs w:val="21"/>
              </w:rPr>
              <w:t xml:space="preserve"> по теме «Правописание корней слова»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Проверить умение </w:t>
            </w:r>
            <w:r>
              <w:rPr>
                <w:sz w:val="21"/>
                <w:szCs w:val="21"/>
              </w:rPr>
              <w:lastRenderedPageBreak/>
              <w:t>учащихся писать слова с парными по глухости-звонкости согласными и  безударными гласными в корне, развивать умение воспринимать сюжетный рисунок , определять его тему, передавать содержание рисунка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 xml:space="preserve">определять  наличие в словах </w:t>
            </w:r>
            <w:r>
              <w:rPr>
                <w:sz w:val="21"/>
                <w:szCs w:val="21"/>
              </w:rPr>
              <w:lastRenderedPageBreak/>
              <w:t>изучаемых и изученных орфограмм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находить и отмечать орфограммы в словах, подбирать поверочные слова, определение значений слова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Навык:</w:t>
            </w:r>
            <w:r>
              <w:rPr>
                <w:sz w:val="21"/>
                <w:szCs w:val="21"/>
              </w:rPr>
              <w:t xml:space="preserve">  разбор предложений по  членам предложения,  составление текста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Регулятивные: осуществлять итоговый и пошаговый </w:t>
            </w:r>
            <w:r>
              <w:rPr>
                <w:sz w:val="21"/>
                <w:szCs w:val="21"/>
              </w:rPr>
              <w:lastRenderedPageBreak/>
              <w:t xml:space="preserve">контроль по результату; 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Познавательные: использовать общие приёмы решения задач, анализ информации.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Коммуникативные: определять общую цель и пути её достижения, строить монологическое высказывание.</w:t>
            </w:r>
          </w:p>
        </w:tc>
      </w:tr>
      <w:tr w:rsidR="00021243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25638F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58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приставок и суффиксов. Суффиксы –</w:t>
            </w:r>
            <w:proofErr w:type="spellStart"/>
            <w:r>
              <w:rPr>
                <w:sz w:val="21"/>
                <w:szCs w:val="21"/>
              </w:rPr>
              <w:t>ик</w:t>
            </w:r>
            <w:proofErr w:type="spellEnd"/>
            <w:r>
              <w:rPr>
                <w:sz w:val="21"/>
                <w:szCs w:val="21"/>
              </w:rPr>
              <w:t>, -</w:t>
            </w:r>
            <w:proofErr w:type="spellStart"/>
            <w:r>
              <w:rPr>
                <w:sz w:val="21"/>
                <w:szCs w:val="21"/>
              </w:rPr>
              <w:t>ек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Воспроизвести знания учащихся о  суффиксах и приставках как значимых частей слова, сформировать общее представление о правописании суффиксов и приставок, познакомить с пра</w:t>
            </w:r>
            <w:r w:rsidR="003568B1">
              <w:rPr>
                <w:color w:val="000000"/>
                <w:sz w:val="21"/>
                <w:szCs w:val="21"/>
              </w:rPr>
              <w:t>вописанием суффиксов –</w:t>
            </w:r>
            <w:proofErr w:type="spellStart"/>
            <w:r w:rsidR="003568B1">
              <w:rPr>
                <w:color w:val="000000"/>
                <w:sz w:val="21"/>
                <w:szCs w:val="21"/>
              </w:rPr>
              <w:t>ик-\</w:t>
            </w:r>
            <w:proofErr w:type="spellEnd"/>
            <w:r w:rsidR="003568B1">
              <w:rPr>
                <w:color w:val="000000"/>
                <w:sz w:val="21"/>
                <w:szCs w:val="21"/>
              </w:rPr>
              <w:t xml:space="preserve"> -</w:t>
            </w:r>
            <w:proofErr w:type="spellStart"/>
            <w:r w:rsidR="003568B1">
              <w:rPr>
                <w:color w:val="000000"/>
                <w:sz w:val="21"/>
                <w:szCs w:val="21"/>
              </w:rPr>
              <w:t>ек</w:t>
            </w:r>
            <w:proofErr w:type="spellEnd"/>
            <w:r w:rsidR="003568B1">
              <w:rPr>
                <w:color w:val="000000"/>
                <w:sz w:val="21"/>
                <w:szCs w:val="21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суффикс, значение слов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писать слова с суффиксами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>: группировать слова по типу орфограммы, различать значение слов с различными суффиксами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списывание текста, разбор слов по составу и разбор предложений по членам предложения.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021243" w:rsidRDefault="00021243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021243" w:rsidRDefault="00021243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25638F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59</w:t>
            </w:r>
            <w:r w:rsidR="00475126">
              <w:rPr>
                <w:color w:val="000000"/>
                <w:sz w:val="21"/>
                <w:szCs w:val="21"/>
              </w:rPr>
              <w:t>, 60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правописании суффиксов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Совершенствовать навык правописания суффиксов в словах, познакомить с правописанием суффикса –</w:t>
            </w:r>
            <w:proofErr w:type="spellStart"/>
            <w:r>
              <w:rPr>
                <w:color w:val="000000"/>
                <w:sz w:val="21"/>
                <w:szCs w:val="21"/>
              </w:rPr>
              <w:t>ок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-после шипящих под ударением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Корень, суффикс, приставка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писать  слова с суффиксом –</w:t>
            </w:r>
            <w:proofErr w:type="spellStart"/>
            <w:r>
              <w:rPr>
                <w:sz w:val="21"/>
                <w:szCs w:val="21"/>
              </w:rPr>
              <w:t>ок</w:t>
            </w:r>
            <w:proofErr w:type="spellEnd"/>
            <w:r>
              <w:rPr>
                <w:sz w:val="21"/>
                <w:szCs w:val="21"/>
              </w:rPr>
              <w:t>- после шипящих</w:t>
            </w:r>
          </w:p>
          <w:p w:rsidR="003568B1" w:rsidRDefault="003568B1" w:rsidP="00C729B9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употреблять изученные правила письма ,контролировать этапы своей работы.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письмо по памяти, различие лексических значений слов, работа со словарем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преобразовывать практическую задачу в познавательную; предвосхищать результат</w:t>
            </w:r>
          </w:p>
          <w:p w:rsidR="003568B1" w:rsidRDefault="003568B1" w:rsidP="00C729B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формулировать собственное мнение и позицию; задавать вопросы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25638F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</w:t>
            </w:r>
            <w:r w:rsidR="00475126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слов с приставками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Ознакомить с правописанием приставок, оканчивающихся на согласный звук, правописание приставок, имеющих гласные </w:t>
            </w:r>
            <w:r>
              <w:rPr>
                <w:b/>
                <w:i/>
                <w:color w:val="000000"/>
                <w:sz w:val="21"/>
                <w:szCs w:val="21"/>
              </w:rPr>
              <w:t>о</w:t>
            </w:r>
            <w:r>
              <w:rPr>
                <w:color w:val="000000"/>
                <w:sz w:val="21"/>
                <w:szCs w:val="21"/>
              </w:rPr>
              <w:t xml:space="preserve"> и </w:t>
            </w:r>
            <w:r>
              <w:rPr>
                <w:b/>
                <w:i/>
                <w:color w:val="000000"/>
                <w:sz w:val="21"/>
                <w:szCs w:val="21"/>
              </w:rPr>
              <w:t>а</w:t>
            </w:r>
            <w:r>
              <w:rPr>
                <w:color w:val="000000"/>
                <w:sz w:val="21"/>
                <w:szCs w:val="21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 группы приставок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 написанию приставок, оканчивающихся на парный по глухости-звонкости согласный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выполнять звукобуквенный анализ слов, выделять в словах приставки, понимать значения, вносимые приставками в слово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демонстрировать понимание </w:t>
            </w:r>
            <w:proofErr w:type="spellStart"/>
            <w:r>
              <w:rPr>
                <w:sz w:val="21"/>
                <w:szCs w:val="21"/>
              </w:rPr>
              <w:t>звуко-буквенных</w:t>
            </w:r>
            <w:proofErr w:type="spellEnd"/>
            <w:r>
              <w:rPr>
                <w:sz w:val="21"/>
                <w:szCs w:val="21"/>
              </w:rPr>
              <w:t xml:space="preserve"> соотношений, </w:t>
            </w:r>
            <w:r>
              <w:rPr>
                <w:sz w:val="21"/>
                <w:szCs w:val="21"/>
              </w:rPr>
              <w:lastRenderedPageBreak/>
              <w:t>различать и использовать на письме изученные буквы.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C729B9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25638F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6</w:t>
            </w:r>
            <w:r w:rsidR="00475126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правописании значимых частей слова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Развивать умение писать гласные и согласные в разных частях слова, совершенствовать навык выделять значимые части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суффикс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писать слова с орфограммами в различных частях слова  </w:t>
            </w: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контролировать правильность записи слов, находить и исправлять ошибки, аргументировать свои записи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 </w:t>
            </w:r>
            <w:r>
              <w:rPr>
                <w:sz w:val="21"/>
                <w:szCs w:val="21"/>
              </w:rPr>
              <w:t>разбор  предложений по членам предложения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задачу.</w:t>
            </w:r>
          </w:p>
          <w:p w:rsidR="003568B1" w:rsidRDefault="003568B1" w:rsidP="00C729B9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рефлексия способов и условий действий, - 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формулировать собственное мнение и позицию, строить монологическое высказывание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приставок и предлогов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Развивать умение распознавать приставки и предлоги, находить их в тексте, правильно писать приставки и предлоги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предлог, глагол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писать слова  приставками и предлогами, </w:t>
            </w:r>
          </w:p>
          <w:p w:rsidR="003568B1" w:rsidRDefault="003568B1" w:rsidP="00C729B9">
            <w:pPr>
              <w:snapToGrid w:val="0"/>
              <w:rPr>
                <w:color w:val="000000"/>
                <w:sz w:val="21"/>
                <w:szCs w:val="21"/>
              </w:rPr>
            </w:pPr>
            <w:proofErr w:type="spellStart"/>
            <w:r>
              <w:rPr>
                <w:b/>
                <w:sz w:val="21"/>
                <w:szCs w:val="21"/>
              </w:rPr>
              <w:t>Умение:</w:t>
            </w:r>
            <w:r>
              <w:rPr>
                <w:color w:val="000000"/>
                <w:sz w:val="21"/>
                <w:szCs w:val="21"/>
              </w:rPr>
              <w:t>различать</w:t>
            </w:r>
            <w:proofErr w:type="spellEnd"/>
            <w:r>
              <w:rPr>
                <w:color w:val="000000"/>
                <w:sz w:val="21"/>
                <w:szCs w:val="21"/>
              </w:rPr>
              <w:t xml:space="preserve"> на слух приставки и предлоги, умение находить их в тексте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. составление из слов предложений, из предложений текста.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контролировать и оценивать процесс и результат  деятельности</w:t>
            </w:r>
            <w:r>
              <w:rPr>
                <w:sz w:val="21"/>
                <w:szCs w:val="21"/>
                <w:u w:val="single"/>
              </w:rPr>
              <w:t xml:space="preserve"> Познавательные:</w:t>
            </w:r>
            <w:r>
              <w:rPr>
                <w:sz w:val="21"/>
                <w:szCs w:val="21"/>
              </w:rPr>
              <w:t xml:space="preserve"> использовать знаково-символические </w:t>
            </w:r>
            <w:proofErr w:type="spellStart"/>
            <w:r>
              <w:rPr>
                <w:sz w:val="21"/>
                <w:szCs w:val="21"/>
              </w:rPr>
              <w:t>средстваи</w:t>
            </w:r>
            <w:proofErr w:type="spellEnd"/>
            <w:r>
              <w:rPr>
                <w:sz w:val="21"/>
                <w:szCs w:val="21"/>
              </w:rPr>
              <w:t xml:space="preserve"> применять знания, умения  и навыки.</w:t>
            </w:r>
          </w:p>
          <w:p w:rsidR="003568B1" w:rsidRDefault="003568B1" w:rsidP="00C729B9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</w:t>
            </w:r>
            <w:r>
              <w:rPr>
                <w:sz w:val="21"/>
                <w:szCs w:val="21"/>
              </w:rPr>
              <w:t xml:space="preserve"> уметь просить помощи, обращаться за помощью, задавать вопросы.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Обучающее изложение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Учить определять тему текста и его частей, подбирать языковой материал соответственно вопросам плана , последовательно излагать содержание текста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Текст, части текста. Тема. Заголовок. Описание.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определение типа текста, его структуры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писать  изложение в соответствии с поставленной задачей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написание слов с изученными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развивать смысловое чтение, подведение под понятие на основе распознавания объектов.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умение слушать собеседника, формулировать свои затруднения.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Написание слов с «</w:t>
            </w:r>
            <w:proofErr w:type="spellStart"/>
            <w:r>
              <w:rPr>
                <w:sz w:val="21"/>
                <w:szCs w:val="21"/>
              </w:rPr>
              <w:t>ъ</w:t>
            </w:r>
            <w:proofErr w:type="spellEnd"/>
            <w:r>
              <w:rPr>
                <w:sz w:val="21"/>
                <w:szCs w:val="21"/>
              </w:rPr>
              <w:t>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Развивать умение распознавать слова с разделительным твердым знаком и слова с разделительным мягким знаком, формировать умение писать слова с разделительным твердым знаком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Сочетание </w:t>
            </w:r>
            <w:proofErr w:type="spellStart"/>
            <w:r>
              <w:rPr>
                <w:sz w:val="21"/>
                <w:szCs w:val="21"/>
              </w:rPr>
              <w:t>ши</w:t>
            </w:r>
            <w:proofErr w:type="spellEnd"/>
            <w:r>
              <w:rPr>
                <w:sz w:val="21"/>
                <w:szCs w:val="21"/>
              </w:rPr>
              <w:t>;  правило, шипящие согласные  звуки; парный глухой всегда твердый.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научатся </w:t>
            </w:r>
            <w:r>
              <w:rPr>
                <w:color w:val="000000"/>
                <w:sz w:val="21"/>
                <w:szCs w:val="21"/>
              </w:rPr>
              <w:t>соотносить звучание и написание слова, объяснять случаи расхождения звучания и написания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 xml:space="preserve">, выполнять звукобуквенный анализ слов, употреблять изученные правила </w:t>
            </w: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написание слов с разделительными знаками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66, 67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написании слов с «</w:t>
            </w:r>
            <w:proofErr w:type="spellStart"/>
            <w:r>
              <w:rPr>
                <w:sz w:val="21"/>
                <w:szCs w:val="21"/>
              </w:rPr>
              <w:t>ь</w:t>
            </w:r>
            <w:proofErr w:type="spellEnd"/>
            <w:r>
              <w:rPr>
                <w:sz w:val="21"/>
                <w:szCs w:val="21"/>
              </w:rPr>
              <w:t>», «</w:t>
            </w:r>
            <w:proofErr w:type="spellStart"/>
            <w:r>
              <w:rPr>
                <w:sz w:val="21"/>
                <w:szCs w:val="21"/>
              </w:rPr>
              <w:t>ъ</w:t>
            </w:r>
            <w:proofErr w:type="spellEnd"/>
            <w:r>
              <w:rPr>
                <w:sz w:val="21"/>
                <w:szCs w:val="21"/>
              </w:rPr>
              <w:t>».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Развивать умение правильно писать слова с разделительным твердым и мягким </w:t>
            </w:r>
            <w:r>
              <w:rPr>
                <w:color w:val="000000"/>
                <w:sz w:val="21"/>
                <w:szCs w:val="21"/>
              </w:rPr>
              <w:lastRenderedPageBreak/>
              <w:t>знаками,  познакомить с правилом переноса слов с «</w:t>
            </w:r>
            <w:proofErr w:type="spellStart"/>
            <w:r>
              <w:rPr>
                <w:color w:val="000000"/>
                <w:sz w:val="21"/>
                <w:szCs w:val="21"/>
              </w:rPr>
              <w:t>ъ</w:t>
            </w:r>
            <w:proofErr w:type="spellEnd"/>
            <w:r>
              <w:rPr>
                <w:color w:val="000000"/>
                <w:sz w:val="21"/>
                <w:szCs w:val="21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Разделительные твердый и мягкий знаки,  </w:t>
            </w:r>
            <w:r>
              <w:rPr>
                <w:sz w:val="21"/>
                <w:szCs w:val="21"/>
              </w:rPr>
              <w:lastRenderedPageBreak/>
              <w:t>перенос слов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Знание:</w:t>
            </w:r>
            <w:r>
              <w:rPr>
                <w:sz w:val="21"/>
                <w:szCs w:val="21"/>
              </w:rPr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Умение:</w:t>
            </w:r>
            <w:r>
              <w:rPr>
                <w:sz w:val="21"/>
                <w:szCs w:val="21"/>
              </w:rPr>
              <w:t xml:space="preserve"> анализировать и записывать  слова с изученными  правилами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демонстрировать понимание </w:t>
            </w:r>
            <w:proofErr w:type="spellStart"/>
            <w:r>
              <w:rPr>
                <w:sz w:val="21"/>
                <w:szCs w:val="21"/>
              </w:rPr>
              <w:t>звуко-буквенных</w:t>
            </w:r>
            <w:proofErr w:type="spellEnd"/>
            <w:r>
              <w:rPr>
                <w:sz w:val="21"/>
                <w:szCs w:val="21"/>
              </w:rPr>
              <w:t xml:space="preserve"> соотношений, различать и использовать на письме изученные правила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рефлексия способов и условий действий, - контролировать и оценивать процесс и </w:t>
            </w:r>
            <w:r>
              <w:rPr>
                <w:sz w:val="21"/>
                <w:szCs w:val="21"/>
              </w:rPr>
              <w:lastRenderedPageBreak/>
              <w:t>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формулировать собственное мнение и позицию, строить монологическое высказывание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68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№5 по теме  «Правописание частей слова»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Проверить умение учащихся писать слова с изученными орфограммами, разбирать предложения по членам предложения, разбирать слова по составу, находить слова с изученной орфограммой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Предложение, приставка, суффикс,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изученных орфограмм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применять знания при написании под диктовку, контролировать этапы своей работы.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безошибочное написание под диктовку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 </w:t>
            </w:r>
            <w:r>
              <w:rPr>
                <w:sz w:val="21"/>
                <w:szCs w:val="21"/>
              </w:rPr>
              <w:t>самостоятельно создавать алгоритмы деятельности при решении проблем различного характера.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ставить и формулировать проблемы.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69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Анализ контрольного диктанта. 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Проект «Составляем орфографический словарь»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Совершенствовать умение работать над ошибками, познакомить учащихся с правилом употребления разделительного твердого знака в словах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разделительный твердый знак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определение роли, которую выполняет разделительный твердый знак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работать над ошибками, обосновывать написание слов, подбор примеров на заданную орфограмму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нахождение приставок в словах, образование новых слов при помощи приставок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партнеров.</w:t>
            </w:r>
          </w:p>
        </w:tc>
      </w:tr>
      <w:tr w:rsidR="00F158FF" w:rsidTr="00FD5751">
        <w:trPr>
          <w:trHeight w:val="400"/>
        </w:trPr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9E4" w:rsidRPr="003568B1" w:rsidRDefault="00F158FF" w:rsidP="003568B1">
            <w:pPr>
              <w:snapToGri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9710DD">
              <w:rPr>
                <w:b/>
                <w:bCs/>
                <w:color w:val="000000"/>
                <w:sz w:val="28"/>
                <w:szCs w:val="28"/>
              </w:rPr>
              <w:t>Части речи</w:t>
            </w:r>
          </w:p>
        </w:tc>
      </w:tr>
      <w:tr w:rsidR="008629E4" w:rsidTr="00FD5751">
        <w:trPr>
          <w:trHeight w:val="400"/>
        </w:trPr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9E4" w:rsidRDefault="009710DD" w:rsidP="00F158F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6"/>
              </w:rPr>
            </w:pPr>
            <w:r>
              <w:rPr>
                <w:b/>
                <w:bCs/>
                <w:color w:val="000000"/>
                <w:sz w:val="22"/>
                <w:szCs w:val="26"/>
              </w:rPr>
              <w:t>Имя существительное.</w:t>
            </w:r>
          </w:p>
        </w:tc>
      </w:tr>
      <w:tr w:rsidR="003568B1" w:rsidTr="00BF082F">
        <w:trPr>
          <w:trHeight w:val="2967"/>
        </w:trPr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70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Части речи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Уточнить представление учащихся об изученных частях речи, о признаках, по которым можно распознавать части речи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Части речи. Имя существительное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воспроизведение знаний о частях речи, об имени существительном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составление по рисунку текста, определение темы, главной мысли, написание  заголовка; работа с таблицей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568B1" w:rsidTr="00BF082F">
        <w:trPr>
          <w:trHeight w:val="40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существительное как часть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Уточнить представление об обобщенном лексическом значении имен существительных, распознавать имена существительные по обобщенному лексическому значению и по вопросам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существительное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 xml:space="preserve">воспроизведение знаний об имени существительном как части речи, анализ и синтез определения 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подбирать примеры имен существительным по родовым признакам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.</w:t>
            </w:r>
            <w:r>
              <w:rPr>
                <w:b/>
                <w:sz w:val="21"/>
                <w:szCs w:val="21"/>
              </w:rPr>
              <w:t xml:space="preserve"> Навык:</w:t>
            </w:r>
            <w:r>
              <w:rPr>
                <w:sz w:val="21"/>
                <w:szCs w:val="21"/>
              </w:rPr>
              <w:t xml:space="preserve"> определение лексического значения многозначных слов, распознавание имен существительных среди однокоренных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Одушевленные и неодушевленные имена существительные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Уточнить  представление учащихся об одушевленных и неодушевленных именах существительных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выделять среди имен существительных одушевленные и неодушевленные (по вопросу и значению), знакомство с словами-архаизмами</w:t>
            </w:r>
          </w:p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Умение </w:t>
            </w:r>
            <w:r>
              <w:rPr>
                <w:color w:val="000000"/>
                <w:sz w:val="21"/>
                <w:szCs w:val="21"/>
              </w:rPr>
              <w:t>распознавание и классификация имен существительных по вопросам и признакам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Навык:</w:t>
            </w:r>
            <w:r>
              <w:rPr>
                <w:sz w:val="21"/>
                <w:szCs w:val="21"/>
              </w:rPr>
              <w:t xml:space="preserve"> работа со словарем, подбор синонимов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Изложение повествовательного текста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Совершенствовать умения письменно передавать содержание повествовательного текста, использовать авторские слова для передачи содержания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Отрывок, рассказ, тема текста, части текста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color w:val="000000"/>
                <w:sz w:val="21"/>
                <w:szCs w:val="21"/>
              </w:rPr>
              <w:t xml:space="preserve"> письменное изложение повествовательного текста-образца по самостоятельно составленному плану</w:t>
            </w:r>
          </w:p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Умение:</w:t>
            </w:r>
            <w:r>
              <w:rPr>
                <w:color w:val="000000"/>
                <w:sz w:val="21"/>
                <w:szCs w:val="21"/>
              </w:rPr>
              <w:t xml:space="preserve">  самостоятельно составить план текста,  подбор заголовка к тексту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написание изложения, </w:t>
            </w:r>
            <w:r>
              <w:rPr>
                <w:sz w:val="21"/>
                <w:szCs w:val="21"/>
              </w:rPr>
              <w:lastRenderedPageBreak/>
              <w:t>проверка написанного</w:t>
            </w:r>
          </w:p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</w:t>
            </w:r>
            <w:r>
              <w:rPr>
                <w:sz w:val="21"/>
                <w:szCs w:val="21"/>
              </w:rPr>
              <w:t>: выбирать действия в соответствии с поставленной задачей и условиями её реализации.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74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Собственные и нарицательные имена существительные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Учить находить и исправлять ошибки, воспроизвести знания об именах собственных и нарицательных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Имена собственные и нарицательные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воспроизведение знаний об именах собственных и нарицательных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распознавать собственные и нарицательные имена существительные, определять значение имен собственных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заглавная буква в написании имен собственных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75, 76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имен существительных по числам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Развивать умение узнавать и писать собственные имена существительные, воспроизвести в памяти знания о числе имен существительных и об изменении имен существительных по числам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Имена существительные собственные и нарицательные. Единственное и множественное число имен существительных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имена существительные изменяются по числам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правильно оформлять написанные предложения (большая буква в начале предложения, в именах собственных), а</w:t>
            </w:r>
            <w:r>
              <w:rPr>
                <w:color w:val="000000"/>
                <w:sz w:val="21"/>
                <w:szCs w:val="21"/>
              </w:rPr>
              <w:t>нализировать уместность использования восклицательного знака в конце предложения,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предложения распространенные и нераспространенные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Дать представление о признаках определенного рода имен существительных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Имя существительное,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мужской род, женский род, средний род, местоимение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классификация  имен существительных по родам, родовые окончания имен  существительных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обосновывать правильность определения рода имен существительных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замена имен существительных местоимением, определение рода однокоренных  имен существительных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своей деятельности.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475126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78, 79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Определение рода имен существительных в косвенных падежах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Развивать умение определять род имен существительных, употребленных в начальной и косвенной </w:t>
            </w:r>
            <w:r>
              <w:rPr>
                <w:color w:val="000000"/>
                <w:sz w:val="21"/>
                <w:szCs w:val="21"/>
              </w:rPr>
              <w:lastRenderedPageBreak/>
              <w:t>форме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Род имен существительных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слова с непроверяемым написанием, 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определять род имен существительных, сопоставление имен существительных со схемами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Навык:</w:t>
            </w:r>
            <w:r>
              <w:rPr>
                <w:sz w:val="21"/>
                <w:szCs w:val="21"/>
              </w:rPr>
              <w:t>. Написание слов с изученными орфограммами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контролировать и оценивать процесс и </w:t>
            </w:r>
            <w:r>
              <w:rPr>
                <w:sz w:val="21"/>
                <w:szCs w:val="21"/>
              </w:rPr>
              <w:lastRenderedPageBreak/>
              <w:t>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прогнозировать возникновение конфликтов при наличии разных точек зрения.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1C5C43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80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Мягкий знак на конце имен существительных после шипящих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Углубить знания о роли мягкого знака в слове, познакомить учащихся с постановкой мягкого знака на конце существительных после шипящих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 имен существительных, мягкий знак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роль мягкого знака (как показатель мягкости согласного звука), как показатель женского рода имен существительных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различать род имен существительных,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 Навык:</w:t>
            </w: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звуко-буквенный</w:t>
            </w:r>
            <w:proofErr w:type="spellEnd"/>
            <w:r>
              <w:rPr>
                <w:sz w:val="21"/>
                <w:szCs w:val="21"/>
              </w:rPr>
              <w:t xml:space="preserve"> анализ слов, определение частей речи в  словосочетаниях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написании имен существительных, оканчивающихся на шипящий звук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Развивать умение определять роль мягкого знака в слове, учить правописанию имен существительных, оканчивающихся на шипящий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 имен существительных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работа с непроверяемыми орфограммами в словах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определять роль мягкого знака в слове, правильно записывать имена существительные с шипящим на конце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написание слов с изученными орфограммами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составлять план и последовательность действий и предвосхищать результат;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задавать вопросы, формулировать собственное мнение и позицию.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№6  по теме «Имя существительное»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Проверить умения записывать слова с изученными орфограммами, определять морфологические признаки имен существительных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proofErr w:type="spellStart"/>
            <w:r>
              <w:rPr>
                <w:b/>
                <w:sz w:val="21"/>
                <w:szCs w:val="21"/>
              </w:rPr>
              <w:t>Умение:Навык</w:t>
            </w:r>
            <w:proofErr w:type="spellEnd"/>
            <w:r>
              <w:rPr>
                <w:b/>
                <w:sz w:val="21"/>
                <w:szCs w:val="21"/>
              </w:rPr>
              <w:t>:</w:t>
            </w:r>
            <w:r>
              <w:rPr>
                <w:sz w:val="21"/>
                <w:szCs w:val="21"/>
              </w:rPr>
              <w:t xml:space="preserve"> записывать текст под диктовку и проверять написанное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рефлексия способов и условий действий, - 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задавать вопросы.</w:t>
            </w:r>
          </w:p>
        </w:tc>
      </w:tr>
      <w:tr w:rsidR="003568B1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83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Склонение имён существительных.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Познакомить учащихся с изменением окончаний имен существительных в зависимости от связи с другими словами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Падежи, склонение имен существительных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изменение имен существительных по вопросам</w:t>
            </w:r>
          </w:p>
          <w:p w:rsidR="003568B1" w:rsidRDefault="003568B1" w:rsidP="00F158FF">
            <w:pPr>
              <w:snapToGrid w:val="0"/>
              <w:ind w:right="-105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(падежам), запоминание падежей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 </w:t>
            </w:r>
            <w:r>
              <w:rPr>
                <w:sz w:val="21"/>
                <w:szCs w:val="21"/>
              </w:rPr>
              <w:t>выделять словосочетания с заданным словом, анализировать таблицу учебника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написание слов с изученными орфограммами, контролировать этапы своей работы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рефлексия способов и условий действий, 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формулировать собственное мнение и позицию, строить монологическое высказывание</w:t>
            </w:r>
            <w:r>
              <w:rPr>
                <w:sz w:val="21"/>
                <w:szCs w:val="21"/>
                <w:u w:val="single"/>
              </w:rPr>
              <w:t>.</w:t>
            </w:r>
          </w:p>
        </w:tc>
      </w:tr>
      <w:tr w:rsidR="003568B1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84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Падеж имён существительн</w:t>
            </w:r>
            <w:r>
              <w:rPr>
                <w:sz w:val="21"/>
                <w:szCs w:val="21"/>
              </w:rPr>
              <w:lastRenderedPageBreak/>
              <w:t>ых.  Несклоняемые имена существительные.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Формировать умение склонять имена </w:t>
            </w:r>
            <w:r>
              <w:rPr>
                <w:sz w:val="21"/>
                <w:szCs w:val="21"/>
              </w:rPr>
              <w:lastRenderedPageBreak/>
              <w:t>существительные ( с  ударными окончаниями) в единственном числе, ознакомить с приемами определения падежей имен существительных Познакомить с несклоняемыми именами существительными,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Падежи, склонение </w:t>
            </w:r>
            <w:r>
              <w:rPr>
                <w:sz w:val="21"/>
                <w:szCs w:val="21"/>
              </w:rPr>
              <w:lastRenderedPageBreak/>
              <w:t>Несклоняемые имена существительные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Знание:   </w:t>
            </w:r>
            <w:r>
              <w:rPr>
                <w:sz w:val="21"/>
                <w:szCs w:val="21"/>
              </w:rPr>
              <w:t>об изменении имен существительных по падежам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Умение:</w:t>
            </w:r>
            <w:r>
              <w:rPr>
                <w:sz w:val="21"/>
                <w:szCs w:val="21"/>
              </w:rPr>
              <w:t xml:space="preserve"> определение падежа, в котором употреблено имя существительное, работать с памяткой учебника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выделение словосочетаний, постановка вопроса к имени существительному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Регулятивные</w:t>
            </w:r>
            <w:r>
              <w:rPr>
                <w:sz w:val="21"/>
                <w:szCs w:val="21"/>
              </w:rPr>
              <w:t xml:space="preserve">: выбирать действия в соответствии с поставленной задачей и условиями её </w:t>
            </w:r>
            <w:proofErr w:type="spellStart"/>
            <w:r>
              <w:rPr>
                <w:sz w:val="21"/>
                <w:szCs w:val="21"/>
              </w:rPr>
              <w:lastRenderedPageBreak/>
              <w:t>реализации.</w:t>
            </w:r>
            <w:r>
              <w:rPr>
                <w:sz w:val="21"/>
                <w:szCs w:val="21"/>
                <w:u w:val="single"/>
              </w:rPr>
              <w:t>Познавательные</w:t>
            </w:r>
            <w:proofErr w:type="spellEnd"/>
            <w:r>
              <w:rPr>
                <w:sz w:val="21"/>
                <w:szCs w:val="21"/>
                <w:u w:val="single"/>
              </w:rPr>
              <w:t xml:space="preserve">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</w:t>
            </w:r>
          </w:p>
        </w:tc>
      </w:tr>
      <w:tr w:rsidR="003568B1" w:rsidTr="00BF082F">
        <w:tc>
          <w:tcPr>
            <w:tcW w:w="625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85</w:t>
            </w:r>
          </w:p>
        </w:tc>
        <w:tc>
          <w:tcPr>
            <w:tcW w:w="808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Сочинение</w:t>
            </w:r>
            <w:r>
              <w:rPr>
                <w:sz w:val="21"/>
                <w:szCs w:val="21"/>
              </w:rPr>
              <w:t xml:space="preserve"> по репродукции картины И.Я. </w:t>
            </w:r>
            <w:proofErr w:type="spellStart"/>
            <w:r>
              <w:rPr>
                <w:sz w:val="21"/>
                <w:szCs w:val="21"/>
              </w:rPr>
              <w:t>Билибина</w:t>
            </w:r>
            <w:proofErr w:type="spellEnd"/>
            <w:r>
              <w:rPr>
                <w:sz w:val="21"/>
                <w:szCs w:val="21"/>
              </w:rPr>
              <w:t xml:space="preserve">  «Иван-царевич и лягушка-квакушка»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умение составлять текст и писать сочинение по  репродукции картины и по вопросам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lef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некоторые имена существительные не изменяются по падежам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составление текста по  репродукции картины, ответы на вопросы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написание сочинения, проверка написанного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Именительный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 представление об именах существительных в именительном падеже, о признаках этого падежа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распознавание именительного падежа по вопросу и роли существительного в предложении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определять имена существительные в именительном падеже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составление предложений из слов, разбор по членам предложения, контролировать выполнение работы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об именах существительных  в родительном падеже, признаках этого падежа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Родительный падеж, вопросы, предлоги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 xml:space="preserve">  распознавание родительного падежа по вопросу и предлогам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определять имена существительные в родительном падеже в предложении</w:t>
            </w:r>
          </w:p>
          <w:p w:rsidR="003568B1" w:rsidRDefault="003568B1" w:rsidP="00F158FF">
            <w:pPr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запись словосочетаний, постановка вопросов в словосочетании,  определение значения слов, фразеологизмов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88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Дательный падеж имен </w:t>
            </w:r>
            <w:r>
              <w:rPr>
                <w:sz w:val="21"/>
                <w:szCs w:val="21"/>
              </w:rPr>
              <w:lastRenderedPageBreak/>
              <w:t>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 xml:space="preserve">Формировать представление об </w:t>
            </w:r>
            <w:r>
              <w:rPr>
                <w:color w:val="000000"/>
                <w:sz w:val="21"/>
                <w:szCs w:val="21"/>
              </w:rPr>
              <w:lastRenderedPageBreak/>
              <w:t>именах существительных в дательном падеже, о признаках этого падежа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Дательный падеж, </w:t>
            </w:r>
            <w:r>
              <w:rPr>
                <w:sz w:val="21"/>
                <w:szCs w:val="21"/>
              </w:rPr>
              <w:lastRenderedPageBreak/>
              <w:t>вопросы, предлоги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Знание:</w:t>
            </w:r>
            <w:r>
              <w:rPr>
                <w:sz w:val="21"/>
                <w:szCs w:val="21"/>
              </w:rPr>
              <w:t xml:space="preserve"> признаки имен существительных в дательном </w:t>
            </w:r>
            <w:r>
              <w:rPr>
                <w:sz w:val="21"/>
                <w:szCs w:val="21"/>
              </w:rPr>
              <w:lastRenderedPageBreak/>
              <w:t>падеже, вопросы, предлоги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 xml:space="preserve">определять имена существительные в дательном падеже в словосочетании и предложении  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написание слов с изученными орфограммами</w:t>
            </w:r>
          </w:p>
          <w:p w:rsidR="00BF082F" w:rsidRDefault="00BF082F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89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Винительный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Формировать представление о винительном падеже имен существительных, признаках этого падежа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Винительный падеж, вопросы, предлоги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>признаки имен существительных в винительном падеже, вопросы, предлоги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определять имена существительные в винительном падеже в словосочетании и предложении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разбор предложения по членам предложения, второстепенные члены предложения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Творительный падеж  имен 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об  именах существительных в творительном падеже, развивать  умение распознавать существительные  в творительном падеже, совершенствовать умение составлять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Предлоги, падежи сравнение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признаки имен существительных в творительном  падеже, вопросы, предлоги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распознавать имена существительные в творительном падеже,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Предложный падеж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Формировать представление об именах существительных  в предложном падеже, о признаках этого падежа, совершенствовать умения составлять предложения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Предлоги, падежи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признаки имен существительных в предложном падеже, предлоги, вопросы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</w:t>
            </w:r>
            <w:r>
              <w:rPr>
                <w:sz w:val="21"/>
                <w:szCs w:val="21"/>
              </w:rPr>
              <w:t>. Распознавать имена существительные в предложном падеже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составление предложений,  работа по алгоритму.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выбирать наиболее эффективные способы решения задач;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проявлять активность во взаимодействии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Подробное </w:t>
            </w:r>
            <w:r>
              <w:rPr>
                <w:b/>
                <w:sz w:val="21"/>
                <w:szCs w:val="21"/>
              </w:rPr>
              <w:lastRenderedPageBreak/>
              <w:t>изложение повествовательного текста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(упр.101 с.56)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Развивать умение </w:t>
            </w:r>
            <w:r>
              <w:rPr>
                <w:sz w:val="21"/>
                <w:szCs w:val="21"/>
              </w:rPr>
              <w:lastRenderedPageBreak/>
              <w:t>озаглавливать текст, составлять план текста, использовать авторские слова при передаче содержания текста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Тема, </w:t>
            </w:r>
            <w:r>
              <w:rPr>
                <w:sz w:val="21"/>
                <w:szCs w:val="21"/>
              </w:rPr>
              <w:lastRenderedPageBreak/>
              <w:t>главная мысль, части текста, заголовок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Знание:</w:t>
            </w:r>
            <w:r>
              <w:rPr>
                <w:sz w:val="21"/>
                <w:szCs w:val="21"/>
              </w:rPr>
              <w:t xml:space="preserve"> определение целей и задач, </w:t>
            </w:r>
            <w:r>
              <w:rPr>
                <w:sz w:val="21"/>
                <w:szCs w:val="21"/>
              </w:rPr>
              <w:lastRenderedPageBreak/>
              <w:t>соотнесение рисунка и текста , выделение частей текста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самостоятельно строить высказывания по теме урока. 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: </w:t>
            </w:r>
            <w:r>
              <w:rPr>
                <w:sz w:val="21"/>
                <w:szCs w:val="21"/>
              </w:rPr>
              <w:t xml:space="preserve">  развивать языковую активность детей, формировать опыт составления предложений с авторскими  словами . Проверка написанного.                                                       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 xml:space="preserve">формулировать и удерживать учебную </w:t>
            </w:r>
            <w:r>
              <w:rPr>
                <w:sz w:val="21"/>
                <w:szCs w:val="21"/>
              </w:rPr>
              <w:lastRenderedPageBreak/>
              <w:t>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93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знаний  о  падежах имен существительных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знания о падежах имен существительных, развивать умение распознавать имена существительные в разных падежных формах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Падежи, вопросы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распознавать изученные признаки имени существительного по заданному алгоритму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обосновать правильность определения падежей имен существительных, морфологический разбор имен существительных  пользуясь Памяткой учебника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развивать языковую активность детей , формировать опыт составления предложений с данными словами, работа с памяткой «Порядок разбора имени существительного»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использовать общие приёмы решения задач,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 для решения задач;</w:t>
            </w:r>
            <w:r>
              <w:rPr>
                <w:sz w:val="21"/>
                <w:szCs w:val="21"/>
                <w:u w:val="single"/>
              </w:rPr>
              <w:t xml:space="preserve"> 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Диктант№7 по теме «Правописание окончаний имен существительных)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Обобщить знания учащихся об именах существительных, проверить умения, приобретенные в процессе изучения темы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 Умение </w:t>
            </w:r>
            <w:r>
              <w:rPr>
                <w:sz w:val="21"/>
                <w:szCs w:val="21"/>
              </w:rPr>
              <w:t xml:space="preserve">: </w:t>
            </w: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обобщение знаний, умений , навыков об именах существительных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использовать общие приёмы решения задач,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 для решения задач;</w:t>
            </w:r>
            <w:r>
              <w:rPr>
                <w:sz w:val="21"/>
                <w:szCs w:val="21"/>
                <w:u w:val="single"/>
              </w:rPr>
              <w:t xml:space="preserve"> Коммуникативные: </w:t>
            </w:r>
            <w:r>
              <w:rPr>
                <w:sz w:val="21"/>
                <w:szCs w:val="21"/>
              </w:rPr>
              <w:t>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Сочинение</w:t>
            </w:r>
            <w:r>
              <w:rPr>
                <w:sz w:val="21"/>
                <w:szCs w:val="21"/>
              </w:rPr>
              <w:t xml:space="preserve"> по репродукции картины К.Ф. </w:t>
            </w:r>
            <w:proofErr w:type="spellStart"/>
            <w:r>
              <w:rPr>
                <w:sz w:val="21"/>
                <w:szCs w:val="21"/>
              </w:rPr>
              <w:t>Юона</w:t>
            </w:r>
            <w:proofErr w:type="spellEnd"/>
            <w:r>
              <w:rPr>
                <w:sz w:val="21"/>
                <w:szCs w:val="21"/>
              </w:rPr>
              <w:t xml:space="preserve">  «Конец зимы»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умение воспринимать картину описательного характера и создавать по ней текст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Репродукция картины, пейзаж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>:  рассматривание картины, обмен впечатлениями. Обсуждение возможных вариантов начала сочинения, его структуры, использовать  лексико-орфографическую работу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оформлять предложения на письме в соответствии с изученными правилами, контролировать и </w:t>
            </w:r>
            <w:r>
              <w:rPr>
                <w:sz w:val="21"/>
                <w:szCs w:val="21"/>
              </w:rPr>
              <w:lastRenderedPageBreak/>
              <w:t>оценивать этапы своей работы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</w:t>
            </w:r>
            <w:r>
              <w:rPr>
                <w:sz w:val="21"/>
                <w:szCs w:val="21"/>
              </w:rPr>
              <w:t>:  написание и проверка сочинения,  оценивание своей работы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составлять план и последовательность действий, использовать установленные правила в к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  <w:r>
              <w:rPr>
                <w:sz w:val="21"/>
                <w:szCs w:val="21"/>
                <w:u w:val="single"/>
              </w:rPr>
              <w:t xml:space="preserve"> 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достижения, осуществлять взаимный контроль.</w:t>
            </w:r>
          </w:p>
        </w:tc>
      </w:tr>
      <w:tr w:rsidR="003568B1" w:rsidTr="00BF082F">
        <w:trPr>
          <w:trHeight w:val="202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96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  <w:u w:val="single"/>
              </w:rPr>
            </w:pPr>
            <w:r>
              <w:rPr>
                <w:b/>
                <w:sz w:val="21"/>
                <w:szCs w:val="21"/>
                <w:u w:val="single"/>
              </w:rPr>
              <w:t>Проект «Зимняя страничка»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Учить работать над ошибками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</w:t>
            </w:r>
            <w:r>
              <w:rPr>
                <w:sz w:val="21"/>
                <w:szCs w:val="21"/>
              </w:rPr>
              <w:t xml:space="preserve">научатся способу проверки написания различных орфограмм   </w:t>
            </w: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подбирать проверочное слово, обосновывая написание.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контролировать и оценивать этапы своей работы.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использовать общие приёмы решения задач, контролировать  и оценивать процесс и результат действия;</w:t>
            </w:r>
            <w:r>
              <w:rPr>
                <w:sz w:val="21"/>
                <w:szCs w:val="21"/>
                <w:u w:val="single"/>
              </w:rPr>
              <w:t xml:space="preserve"> 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достижения, осуществлять взаимный контроль, ставить и задавать вопросы.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</w:tr>
      <w:tr w:rsidR="008629E4" w:rsidTr="00963BA1">
        <w:trPr>
          <w:trHeight w:val="569"/>
        </w:trPr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629E4" w:rsidRPr="008629E4" w:rsidRDefault="008629E4" w:rsidP="008629E4">
            <w:pPr>
              <w:snapToGrid w:val="0"/>
              <w:jc w:val="center"/>
              <w:rPr>
                <w:b/>
                <w:sz w:val="21"/>
                <w:szCs w:val="21"/>
              </w:rPr>
            </w:pPr>
            <w:r w:rsidRPr="008629E4">
              <w:rPr>
                <w:b/>
                <w:sz w:val="21"/>
                <w:szCs w:val="21"/>
              </w:rPr>
              <w:t xml:space="preserve">Имя прилагательное 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97, 98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об имени прилагательном как части речи.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знания учащихся о признаках имени прилагательного как части речи, развивать умения распознавать имена прилагательные в тексте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Имена прилагательные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>: признаки имен прилагательных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</w:t>
            </w:r>
            <w:r>
              <w:rPr>
                <w:sz w:val="21"/>
                <w:szCs w:val="21"/>
              </w:rPr>
              <w:t>распознавание имен прилагательных в тексте среди других частей речи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использовать общие приёмы решения задач, контролировать  и оценивать процесс и результат действия;</w:t>
            </w:r>
            <w:r>
              <w:rPr>
                <w:sz w:val="21"/>
                <w:szCs w:val="21"/>
                <w:u w:val="single"/>
              </w:rPr>
              <w:t xml:space="preserve"> 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достижения, осуществлять взаимный контроль, ставить и задавать вопросы.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</w:p>
        </w:tc>
      </w:tr>
      <w:tr w:rsidR="003568B1" w:rsidTr="00BF082F">
        <w:trPr>
          <w:trHeight w:val="63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99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9710DD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Связь имен прилагательных с именами существительными.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умение распознавать имена прилагательные среди однокоренных слов, подбирать к именам прилагательным синонимы и антонимы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Имена прилагательные, дефис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научатся распознавать и писать сложные имена прилагательные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распознавать имена прилагательные среди однокоренных слов</w:t>
            </w:r>
            <w:r>
              <w:rPr>
                <w:b/>
                <w:sz w:val="21"/>
                <w:szCs w:val="21"/>
              </w:rPr>
              <w:t>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образование имен прилагательных , обозначающих цвета и оттенки цветов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употреблении и правописании имен прилагательных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Развивать умение распознавать описательный текст, определять в  нем роль имен прилагательных, выделять </w:t>
            </w:r>
            <w:r>
              <w:rPr>
                <w:sz w:val="21"/>
                <w:szCs w:val="21"/>
              </w:rPr>
              <w:lastRenderedPageBreak/>
              <w:t xml:space="preserve">словосочетания с именами прилагательными,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Имена прилагательные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Знание:  </w:t>
            </w:r>
            <w:r>
              <w:rPr>
                <w:sz w:val="21"/>
                <w:szCs w:val="21"/>
              </w:rPr>
              <w:t>правописание имен прилагательных, входящих в собственные названия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Умение:  </w:t>
            </w:r>
            <w:r>
              <w:rPr>
                <w:sz w:val="21"/>
                <w:szCs w:val="21"/>
              </w:rPr>
              <w:t>распознавать синтаксическую роль имен прилагательных в предложении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>Навык:</w:t>
            </w:r>
            <w:r>
              <w:rPr>
                <w:sz w:val="21"/>
                <w:szCs w:val="21"/>
              </w:rPr>
              <w:t xml:space="preserve"> составление словосочетаний имен прилагательных с именами существительными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</w:t>
            </w:r>
            <w:r>
              <w:rPr>
                <w:sz w:val="21"/>
                <w:szCs w:val="21"/>
              </w:rPr>
              <w:lastRenderedPageBreak/>
              <w:t>партнеров.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101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 имен прилагательных.</w:t>
            </w:r>
          </w:p>
          <w:p w:rsidR="003568B1" w:rsidRDefault="003568B1" w:rsidP="00F158F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9710DD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Ознакомить учащихся с изменением имен прилагательных по родам.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Имена прилагательные, род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Знание </w:t>
            </w:r>
            <w:r>
              <w:rPr>
                <w:sz w:val="21"/>
                <w:szCs w:val="21"/>
              </w:rPr>
              <w:t>как определить род имен прилагательных в единственном числе,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Умение </w:t>
            </w:r>
            <w:r>
              <w:rPr>
                <w:sz w:val="21"/>
                <w:szCs w:val="21"/>
              </w:rPr>
              <w:t>установить зависимость рода имени прилагательного от рода имени существительного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 </w:t>
            </w:r>
            <w:r>
              <w:rPr>
                <w:sz w:val="21"/>
                <w:szCs w:val="21"/>
              </w:rPr>
              <w:t>работа с таблицами учебника, составление и запись словосочетаний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 xml:space="preserve"> 102, 103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имен прилагательных по родам. Правописание родовых окончаний имен прилагательных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умения изменять имя прилагательное по родам (в единственном числе) в зависимости от рода имени существительного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 прилагательных, окончания 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Знания</w:t>
            </w:r>
            <w:r>
              <w:rPr>
                <w:sz w:val="21"/>
                <w:szCs w:val="21"/>
              </w:rPr>
              <w:t xml:space="preserve"> классификация имен прилагательных по роду, признаки имен прилагательных для определения рода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ставить вопросы от имен существительных  к именам прилагательных для правильной записи окончания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составление и запись словосочетаний и предложений с именами прилагательными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выбирать действия в соответствии с поставленной задачей и условиями её реализации.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имен прилагательных по числам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умения писать родовые окончания имен прилагательных, изменять имена прилагательные по числам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Род, число 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Знания</w:t>
            </w:r>
            <w:r>
              <w:rPr>
                <w:sz w:val="21"/>
                <w:szCs w:val="21"/>
              </w:rPr>
              <w:t xml:space="preserve"> определять форму числа имени прилагательного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правильно писать родовые окончания имен прилагательных , изменять имен прилагательные по числам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составление и запись предложений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выбирать действия в соответствии с поставленной задачей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 xml:space="preserve"> контролировать и оценивать процесс и результат деятельности.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</w:tr>
      <w:tr w:rsidR="003568B1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EE45CE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имен прилагательных по числам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учащимся представление о том, что имена прилагательные во множественном числе по родам не изменяются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Род, число 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зависимость числа имени прилагательного от числа имени существительного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>развивать умения писать родовые окончания имен прилагательных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признаки имен прилагательных, нахождение имен прилагательных в тексте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3568B1" w:rsidRDefault="003568B1" w:rsidP="00F158F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3568B1" w:rsidRDefault="003568B1" w:rsidP="00F158F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EE45CE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Изменение </w:t>
            </w:r>
            <w:r>
              <w:rPr>
                <w:sz w:val="21"/>
                <w:szCs w:val="21"/>
              </w:rPr>
              <w:lastRenderedPageBreak/>
              <w:t>имен прилагательным по падежам (общее представление)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Познакомить учащихся </w:t>
            </w:r>
            <w:r>
              <w:rPr>
                <w:sz w:val="21"/>
                <w:szCs w:val="21"/>
              </w:rPr>
              <w:lastRenderedPageBreak/>
              <w:t>с изменением имен прилагательных по падежам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Род, падеж </w:t>
            </w:r>
            <w:r>
              <w:rPr>
                <w:sz w:val="21"/>
                <w:szCs w:val="21"/>
              </w:rPr>
              <w:lastRenderedPageBreak/>
              <w:t>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Знания  </w:t>
            </w:r>
            <w:r>
              <w:rPr>
                <w:sz w:val="21"/>
                <w:szCs w:val="21"/>
              </w:rPr>
              <w:t xml:space="preserve">осознавать, что падеж имени </w:t>
            </w:r>
            <w:r>
              <w:rPr>
                <w:sz w:val="21"/>
                <w:szCs w:val="21"/>
              </w:rPr>
              <w:lastRenderedPageBreak/>
              <w:t>прилагательного определяется по падежу имени существительного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>ставить вопрос от имени существительного к имени прилагательному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работа с таблицей учебника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 xml:space="preserve">формулировать и удерживать учебную </w:t>
            </w:r>
            <w:r>
              <w:rPr>
                <w:sz w:val="21"/>
                <w:szCs w:val="21"/>
              </w:rPr>
              <w:lastRenderedPageBreak/>
              <w:t>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EE45CE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107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определении падежа имен прилагательных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умения распознавать род, число имен прилагательных, ставить  вопрос к именам прилагательным, познакомить с начальной формой имен прилагательных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Начальная форма имени прилагательного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 </w:t>
            </w:r>
            <w:r>
              <w:rPr>
                <w:sz w:val="21"/>
                <w:szCs w:val="21"/>
              </w:rPr>
              <w:t>зависимость падежа имен прилагательных от падежа имен существительных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>ставить вопрос от имени существительного к имени прилагательному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определение вида предложений по цели высказывания, письмо по памяти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достижения, осуществлять взаимный контроль.</w:t>
            </w:r>
          </w:p>
        </w:tc>
      </w:tr>
      <w:tr w:rsidR="0025638F" w:rsidTr="00BF082F">
        <w:trPr>
          <w:trHeight w:val="225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EE45CE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Упражнение в выделении признаков имени прилагательного  как части речи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Учить выделять признаки имени прилагательного как части речи, развивать умение правильно писать окончания имен прилагательных в форме единственного и множественного числа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Морфологический разбор 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работа с памяткой учебника «Порядок разбора имени прилагательного»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 xml:space="preserve">распознавать род, число, падеж имени прилагательного, </w:t>
            </w:r>
          </w:p>
          <w:p w:rsidR="0025638F" w:rsidRPr="00BF082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разбор слов по составу и подбор слов по заданной схеме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EE45CE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109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диктант№8  по теме «имя прилагательное»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Проверить знания учащихся об имени прилагательном , о правописании слов с изученными орфограммами , проверить умение подбирать заголовок к тексту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Знания, умения, навыки </w:t>
            </w:r>
            <w:r>
              <w:rPr>
                <w:sz w:val="21"/>
                <w:szCs w:val="21"/>
              </w:rPr>
              <w:t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правильность их  выделения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EE45CE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Работа над ошибками, допущенными в диктанте. Обобщение знаний об имени </w:t>
            </w:r>
            <w:r>
              <w:rPr>
                <w:sz w:val="21"/>
                <w:szCs w:val="21"/>
              </w:rPr>
              <w:lastRenderedPageBreak/>
              <w:t>прилагательном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Развивать умения исправлять ошибки, подбирать подходящие по смыслу имена прилагательные к именам существительным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Словосочетания, родовые окончания имен прилагательных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 </w:t>
            </w:r>
            <w:r>
              <w:rPr>
                <w:sz w:val="21"/>
                <w:szCs w:val="21"/>
              </w:rPr>
              <w:t>пользование памяткой  при выполнении работы над ошибками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исправлять ошибки, классифицировать их, подбирать проверочные слова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умение контролировать свою деятельность, проверка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963BA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Pr="00A171F3" w:rsidRDefault="0025638F" w:rsidP="0025638F"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Местоимение.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Личные местоимения (общее представление)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Ознакомить с личными местоимениями и их признаками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личные местоимения, их признаки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лексические значения в распознавании и определении местоимений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работать с таблицей личных местоимений, замена имен существительных местоимениями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работа со стихотворениями, определение вида предложений по цели высказывания и интонации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выбирать действия в соответствии с поставленной задачей и условиями её реализации.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личных местоимений по родам.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Познакомить учащихся с изменением местоимений  по родам, формировать умение правильно употреблять местоимения в речи.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Личные местоимения 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 xml:space="preserve">распознавание личных местоимений среди других частей речи,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 xml:space="preserve">определять грамматические признаки личных местоимений, изменений по родам </w:t>
            </w: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списывание с печатного текста, постановка ударений в словах, разбор по членам предложений,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знаний о местоимении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Обобщить знания о местоимении как части речи, совершенствовать умение употреблять местоимения в речи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Личные местоимения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какую роль в нашей речи играют местоимения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оценить уместность употребления местоимений в тексте, разбирать личные местоимения как часть речи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выделение обращений в тексте, слова с переносным значением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выбирать действия в соответствии с поставленной задачей и условиями её реализации. </w:t>
            </w: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</w:tr>
      <w:tr w:rsidR="0025638F" w:rsidTr="00963BA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Pr="001906CC" w:rsidRDefault="0025638F" w:rsidP="0025638F">
            <w:pPr>
              <w:snapToGrid w:val="0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Глагол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Понятие о глаголе как части речи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навык распознавания глагола как части речи , уточнить функции глагола в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Глагол, вопросы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формирование знаний о глаголе как части речи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распознавать глаголы среди других частей речи, функции глаголов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лексическое значение слов, подбор пословиц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Упражнение в распознавании глаголов среди </w:t>
            </w:r>
            <w:r>
              <w:rPr>
                <w:sz w:val="21"/>
                <w:szCs w:val="21"/>
              </w:rPr>
              <w:lastRenderedPageBreak/>
              <w:t>однокоренных слов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Развивать умение находить глаголы среди однокоренных слов по </w:t>
            </w:r>
            <w:r>
              <w:rPr>
                <w:sz w:val="21"/>
                <w:szCs w:val="21"/>
              </w:rPr>
              <w:lastRenderedPageBreak/>
              <w:t>вопросу и общему лексическому значению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Глагол, однокоренные слова, </w:t>
            </w:r>
            <w:r>
              <w:rPr>
                <w:sz w:val="21"/>
                <w:szCs w:val="21"/>
              </w:rPr>
              <w:lastRenderedPageBreak/>
              <w:t>части речи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Знания </w:t>
            </w:r>
            <w:r>
              <w:rPr>
                <w:sz w:val="21"/>
                <w:szCs w:val="21"/>
              </w:rPr>
              <w:t>распознавание глаголов среди однокоренных слов, грамотное написание глаголов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Умения </w:t>
            </w:r>
            <w:r>
              <w:rPr>
                <w:sz w:val="21"/>
                <w:szCs w:val="21"/>
              </w:rPr>
              <w:t>находить глаголы в прямом и переносном значении, подбор синонимов и антонимов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запись стихотворений, главная мысль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 xml:space="preserve">- символические </w:t>
            </w:r>
            <w:r>
              <w:rPr>
                <w:sz w:val="21"/>
                <w:szCs w:val="21"/>
              </w:rPr>
              <w:lastRenderedPageBreak/>
              <w:t>средства;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116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Глаголы в неопределенной форме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Познакомить с особенностями глаголов в неопределенной форме, учить распознавать эти глаголы, образовывать однокоренные глаголы в неопределенной форме с приставками,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Неопределенная форма глагола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особенности глаголов в неопределенной форме, распознавание этих глаголов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совершенствование умений писать слова с изученными орфограммами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определение главной мысли стихотворения, лексические значения слов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выполнять учебные действия , применять установленные правила; создавать алгоритм действия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извлекать необходимую информацию;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распознавании глаголов в неопределенной форме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умение находить начальную форму глагола, находить изученные части речи, подбирать к ним антонимы, наблюдать над употреблением в речи устойчивых сочетаний слов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Неопределенная форма глагола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узнавать неопределенную форму глагола по вопросам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образовывать от глаголов в неопределенной форме однокоренные глаголы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обсуждение  значений фразеологизмов, в состав которых входят глаголы неопределенной формы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узнавать, называть группы предметов по существенному признаку;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118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Число глаголов. Изменение глаголов по числам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Воспроизвести знания учащихся о числе глаголов, развивать умение определять число глаголов и изменять глаголы по числам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Глаголы, единственное число,  множественное число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глаголы изменяются по числам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ставить вопросы к глаголам единственного и множественного числа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определение признаков глаголов, сходство и различие глаголов в стихотворениях, письмо по памяти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rPr>
          <w:trHeight w:val="224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119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Времена глаголов.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Дать общее представление о временных формах глагола, познакомить с особенностями каждой временной формы, учить различать время глагола по вопросу и значению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Глаголы, настоящее, прошедшее, будущее время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глаголы изменяются по временам, особенности каждой временной формы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списывание текста с пропущенными орфограммами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письмо стихотворения по памяти, разбор по частям речи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определении времени глагола. 2-е лицо глаголов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Учить распознавать глаголы в настоящем и будущем времени, знакомить с написанием глаголов, отвечающих на вопрос что делаешь?, учить определять особенности текста-рассуждения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Времена глаголов, текст-рассуждение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i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различать время глагола по вопросу и по лексическому значению, написание глаголов с окончаниями –</w:t>
            </w:r>
            <w:r>
              <w:rPr>
                <w:i/>
                <w:sz w:val="21"/>
                <w:szCs w:val="21"/>
              </w:rPr>
              <w:t>ешь, -ишь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 xml:space="preserve">определять тип текста, выделение главной мысли,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 xml:space="preserve">письмо по </w:t>
            </w:r>
            <w:proofErr w:type="spellStart"/>
            <w:r>
              <w:rPr>
                <w:sz w:val="21"/>
                <w:szCs w:val="21"/>
              </w:rPr>
              <w:t>памятизагадки</w:t>
            </w:r>
            <w:proofErr w:type="spellEnd"/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Регулятивные: 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Познавательные: ориентироваться в разнообразии способов решения задач.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Коммуникативные: 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Изменение глаголов по временам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Наблюдать за изменением глаголов по временам, развивать умения распознавать время глагола и изменять форму времени глагола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Времена глаголов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сохранение вида глаголов (совершенный, несовершенный) при изменении по временам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распознавать время глаголов, изменять глаголы по временам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работа с таблицей</w:t>
            </w:r>
          </w:p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узнавать, называть группы предметов по существенному признаку;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Подробное изложение повествовательного текста</w:t>
            </w:r>
          </w:p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Развивать умение излагать подробно содержание повествовательного текста, ставить к частям вопросы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Тема, главная мысль, части текста, заголовок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грамотно излагать составленный текст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запись и проверка написанного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Изменение глаголов прошедшего времени по родам. Работа над ошибками, </w:t>
            </w:r>
            <w:r>
              <w:rPr>
                <w:sz w:val="21"/>
                <w:szCs w:val="21"/>
              </w:rPr>
              <w:lastRenderedPageBreak/>
              <w:t>допущенными в изложении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Познакомить учащихся с формами изменения глаголов в прошедшем времени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Времена глаголов, прошедшее время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глаголы прошедшего времени в единственном числе изменяются по родам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образовывать от глаголов неопределенной формы всех форм прошедшего времени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Навыки </w:t>
            </w:r>
            <w:r>
              <w:rPr>
                <w:sz w:val="21"/>
                <w:szCs w:val="21"/>
              </w:rPr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узнавать, называть группы предметов по существенному признаку;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</w:t>
            </w:r>
            <w:r>
              <w:rPr>
                <w:sz w:val="21"/>
                <w:szCs w:val="21"/>
              </w:rPr>
              <w:lastRenderedPageBreak/>
              <w:t>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124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Упражнение в определении рода глагола в прошедшем времени.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Развивать умения определять род глагола в единственном числе прошедшего времени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Глаголы прошедшего времени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 xml:space="preserve">определять род и число глаголов прошедшего </w:t>
            </w:r>
            <w:proofErr w:type="spellStart"/>
            <w:r>
              <w:rPr>
                <w:sz w:val="21"/>
                <w:szCs w:val="21"/>
              </w:rPr>
              <w:t>времени,правильно</w:t>
            </w:r>
            <w:proofErr w:type="spellEnd"/>
            <w:r>
              <w:rPr>
                <w:sz w:val="21"/>
                <w:szCs w:val="21"/>
              </w:rPr>
              <w:t xml:space="preserve"> записывать родовые окончания глаголов прошедшего времени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 </w:t>
            </w:r>
            <w:r>
              <w:rPr>
                <w:sz w:val="21"/>
                <w:szCs w:val="21"/>
              </w:rPr>
              <w:t>составление предложений их слов , выделение суффикса –л-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определение лексического значения глаголов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узнавать, называть группы предметов по существенному признаку;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Частица </w:t>
            </w:r>
            <w:r>
              <w:rPr>
                <w:i/>
                <w:sz w:val="21"/>
                <w:szCs w:val="21"/>
              </w:rPr>
              <w:t>не</w:t>
            </w:r>
            <w:r>
              <w:rPr>
                <w:sz w:val="21"/>
                <w:szCs w:val="21"/>
              </w:rPr>
              <w:t xml:space="preserve"> с глаголами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Уточнить знания учащихся о написании глаголов с частицей не, развивать навык  правильного произношения глагольных форм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Глаголы, частица </w:t>
            </w:r>
            <w:r>
              <w:rPr>
                <w:i/>
                <w:sz w:val="21"/>
                <w:szCs w:val="21"/>
              </w:rPr>
              <w:t>не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 xml:space="preserve">раздельное написание частицы </w:t>
            </w:r>
            <w:r>
              <w:rPr>
                <w:i/>
                <w:sz w:val="21"/>
                <w:szCs w:val="21"/>
              </w:rPr>
              <w:t>не</w:t>
            </w:r>
            <w:r>
              <w:rPr>
                <w:sz w:val="21"/>
                <w:szCs w:val="21"/>
              </w:rPr>
              <w:t xml:space="preserve"> с глаголами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правильно писать слова с приставками, предлогами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тема ,название стихотворения, постановка вопросов к глаголам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знаний о глаголе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Обобщить и систематизировать знания о глаголе как части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Глагол, временные формы, число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систематизирование знаний о глаголе как части речи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писать слова с изученными орфограммами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</w:t>
            </w:r>
            <w:r>
              <w:rPr>
                <w:sz w:val="21"/>
                <w:szCs w:val="21"/>
              </w:rPr>
              <w:t>правильное произношение глаголов, работа со словарем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127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Контрольный диктант  №9  по теме «Глагол»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Проверить знания учащихся о глаголе, написание слов с изученными орфограммами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Умения навыки </w:t>
            </w:r>
            <w:r>
              <w:rPr>
                <w:sz w:val="21"/>
                <w:szCs w:val="21"/>
              </w:rPr>
              <w:t>по теме «Глагол» обобщить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128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Работа над ошибками. Закрепление знаний о глаголе.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Проверить навык написания словарных слов, развивать умение работать над ошибками.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написание слов с непроверяемыми орфограммами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составление текста по рисунку, последовательность предложений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проверка написанного, работа со словарем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FD5751">
        <w:tc>
          <w:tcPr>
            <w:tcW w:w="160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b/>
                <w:bCs/>
                <w:color w:val="000000"/>
                <w:sz w:val="22"/>
                <w:szCs w:val="26"/>
              </w:rPr>
            </w:pPr>
            <w:r>
              <w:rPr>
                <w:b/>
                <w:bCs/>
                <w:color w:val="000000"/>
                <w:sz w:val="22"/>
                <w:szCs w:val="26"/>
              </w:rPr>
              <w:lastRenderedPageBreak/>
              <w:t xml:space="preserve">Повторение </w:t>
            </w:r>
          </w:p>
        </w:tc>
      </w:tr>
      <w:tr w:rsidR="0025638F" w:rsidTr="00BF082F">
        <w:tc>
          <w:tcPr>
            <w:tcW w:w="6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129</w:t>
            </w:r>
          </w:p>
        </w:tc>
        <w:tc>
          <w:tcPr>
            <w:tcW w:w="8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Части речи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w w:val="99"/>
                <w:sz w:val="21"/>
                <w:szCs w:val="21"/>
              </w:rPr>
            </w:pPr>
            <w:r>
              <w:rPr>
                <w:i/>
                <w:w w:val="99"/>
                <w:sz w:val="21"/>
                <w:szCs w:val="21"/>
              </w:rPr>
              <w:t>Проведение</w:t>
            </w:r>
            <w:r>
              <w:rPr>
                <w:w w:val="99"/>
                <w:sz w:val="21"/>
                <w:szCs w:val="21"/>
              </w:rPr>
              <w:t xml:space="preserve"> науч</w:t>
            </w:r>
            <w:r>
              <w:rPr>
                <w:w w:val="99"/>
                <w:sz w:val="21"/>
                <w:szCs w:val="21"/>
              </w:rPr>
              <w:softHyphen/>
              <w:t>ной конференции на тему «Части речи в русском языке».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Существительное, прилагательное глагол</w:t>
            </w:r>
          </w:p>
        </w:tc>
        <w:tc>
          <w:tcPr>
            <w:tcW w:w="3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Осознание роли языка и речи в жизни человека.</w:t>
            </w:r>
          </w:p>
        </w:tc>
        <w:tc>
          <w:tcPr>
            <w:tcW w:w="54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Анализировать, делать выводы, сравнивать.</w:t>
            </w:r>
          </w:p>
          <w:p w:rsidR="0025638F" w:rsidRDefault="0025638F" w:rsidP="002563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Знание и понимание изученных частей речи.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Коммуникативные:</w:t>
            </w:r>
            <w:r>
              <w:rPr>
                <w:sz w:val="21"/>
                <w:szCs w:val="21"/>
              </w:rPr>
              <w:t xml:space="preserve"> Умение слушать и понимать речь других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130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Обобщение изученного о слове, предложении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Роль слова и предложения в речи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Слово, предложение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анализировать материал о слове предложении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 xml:space="preserve">грамотно излагать материал </w:t>
            </w: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запись и проверка написанного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ориентироваться в разнообразии способов решения задач.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131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Pr="00605CF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  <w:r w:rsidRPr="00605CFF">
              <w:rPr>
                <w:b/>
                <w:sz w:val="21"/>
                <w:szCs w:val="21"/>
              </w:rPr>
              <w:t>Итоговый контрольный диктант.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132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окончаний имен прилагательных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Правописание родовых окончаний имен прилагательных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анализировать и отбирать содержание материала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У</w:t>
            </w:r>
            <w:r>
              <w:rPr>
                <w:b/>
                <w:sz w:val="21"/>
                <w:szCs w:val="21"/>
              </w:rPr>
              <w:t xml:space="preserve">мения </w:t>
            </w:r>
            <w:r>
              <w:rPr>
                <w:sz w:val="21"/>
                <w:szCs w:val="21"/>
              </w:rPr>
              <w:t>грамотно излагать изученный материал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Навыки  </w:t>
            </w:r>
            <w:r>
              <w:rPr>
                <w:sz w:val="21"/>
                <w:szCs w:val="21"/>
              </w:rPr>
              <w:t>запись и проверка написанного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133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приставок и предлогов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приставок и предлогов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Приставка, предлог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</w:t>
            </w:r>
            <w:r>
              <w:rPr>
                <w:sz w:val="21"/>
                <w:szCs w:val="21"/>
              </w:rPr>
              <w:t>раздельное написание предлога, слитное написание приставки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Умения </w:t>
            </w:r>
            <w:r>
              <w:rPr>
                <w:sz w:val="21"/>
                <w:szCs w:val="21"/>
              </w:rPr>
              <w:t>правильно писать слова с приставками, предлогами</w:t>
            </w:r>
          </w:p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Навыки различать на письме приставку и предлог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Регулятивные:</w:t>
            </w:r>
            <w:r>
              <w:rPr>
                <w:sz w:val="21"/>
                <w:szCs w:val="21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25638F" w:rsidRDefault="0025638F" w:rsidP="0025638F">
            <w:pPr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 xml:space="preserve">Познавательные: </w:t>
            </w:r>
            <w:r>
              <w:rPr>
                <w:sz w:val="21"/>
                <w:szCs w:val="21"/>
              </w:rPr>
              <w:t>контролировать и оценивать процесс и результат деятельности</w:t>
            </w:r>
            <w:r>
              <w:rPr>
                <w:sz w:val="21"/>
                <w:szCs w:val="21"/>
                <w:u w:val="single"/>
              </w:rPr>
              <w:t>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 </w:t>
            </w:r>
            <w:r>
              <w:rPr>
                <w:sz w:val="21"/>
                <w:szCs w:val="21"/>
              </w:rPr>
              <w:t>проявлять активность  для решения коммуникативных и познавательных задач.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134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Правописание безударных гласных</w:t>
            </w:r>
          </w:p>
          <w:p w:rsidR="0025638F" w:rsidRDefault="0025638F" w:rsidP="0025638F">
            <w:pPr>
              <w:snapToGrid w:val="0"/>
              <w:rPr>
                <w:b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Развивать умение определять и писать слова с проверяемыми и не проверяемыми ударением гласными в корне, подбирать проверочные слова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Корень слова, ударение, безударная гласная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Знание:</w:t>
            </w:r>
            <w:r>
              <w:rPr>
                <w:sz w:val="21"/>
                <w:szCs w:val="21"/>
              </w:rPr>
              <w:t xml:space="preserve">  подбирать проверочные слова с заданной орфограммой 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объяснять, доказывать правильность написания слов с изучаемой орфограммой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Навык:</w:t>
            </w:r>
            <w:r>
              <w:rPr>
                <w:sz w:val="21"/>
                <w:szCs w:val="21"/>
              </w:rPr>
              <w:t xml:space="preserve">  безошибочный подбор проверочного слова, постановка ударения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Регулятивные: </w:t>
            </w:r>
            <w:r>
              <w:rPr>
                <w:sz w:val="21"/>
                <w:szCs w:val="21"/>
              </w:rPr>
              <w:t>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25638F" w:rsidRDefault="0025638F" w:rsidP="0025638F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определять общую цель и пути её достижения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135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Однокоренные </w:t>
            </w:r>
            <w:r>
              <w:rPr>
                <w:sz w:val="21"/>
                <w:szCs w:val="21"/>
              </w:rPr>
              <w:lastRenderedPageBreak/>
              <w:t>слова. Разбор слов по составу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 xml:space="preserve">Развивать умение </w:t>
            </w:r>
            <w:r>
              <w:rPr>
                <w:sz w:val="21"/>
                <w:szCs w:val="21"/>
              </w:rPr>
              <w:lastRenderedPageBreak/>
              <w:t>работать над ошибками, формировать представление об одном из видов деловой речи (приглашение)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Знания Умения  Навыки </w:t>
            </w:r>
            <w:r>
              <w:rPr>
                <w:sz w:val="21"/>
                <w:szCs w:val="21"/>
              </w:rPr>
              <w:t xml:space="preserve">работа над </w:t>
            </w:r>
            <w:r>
              <w:rPr>
                <w:sz w:val="21"/>
                <w:szCs w:val="21"/>
              </w:rPr>
              <w:lastRenderedPageBreak/>
              <w:t xml:space="preserve">типичными лексико-грамматическими и грамматико-синтаксическими ошибками (в выборе слов и форм слов, в построении словосочетаний в предложений) 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lastRenderedPageBreak/>
              <w:t xml:space="preserve">Регулятивные: </w:t>
            </w:r>
            <w:r>
              <w:rPr>
                <w:sz w:val="21"/>
                <w:szCs w:val="21"/>
              </w:rPr>
              <w:t xml:space="preserve">формулировать и удерживать учебную </w:t>
            </w:r>
            <w:r>
              <w:rPr>
                <w:sz w:val="21"/>
                <w:szCs w:val="21"/>
              </w:rPr>
              <w:lastRenderedPageBreak/>
              <w:t>задачу; применять установленные правила;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>Познавательные:</w:t>
            </w:r>
            <w:r>
              <w:rPr>
                <w:sz w:val="21"/>
                <w:szCs w:val="21"/>
              </w:rPr>
              <w:t xml:space="preserve"> использовать </w:t>
            </w:r>
            <w:proofErr w:type="spellStart"/>
            <w:r>
              <w:rPr>
                <w:sz w:val="21"/>
                <w:szCs w:val="21"/>
              </w:rPr>
              <w:t>знаково</w:t>
            </w:r>
            <w:proofErr w:type="spellEnd"/>
            <w:r>
              <w:rPr>
                <w:sz w:val="21"/>
                <w:szCs w:val="21"/>
              </w:rPr>
              <w:t>- символические средства;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proofErr w:type="spellStart"/>
            <w:r>
              <w:rPr>
                <w:sz w:val="21"/>
                <w:szCs w:val="21"/>
              </w:rPr>
              <w:t>анализинформации,аргументировать</w:t>
            </w:r>
            <w:proofErr w:type="spellEnd"/>
            <w:r>
              <w:rPr>
                <w:sz w:val="21"/>
                <w:szCs w:val="21"/>
              </w:rPr>
              <w:t xml:space="preserve"> свою позицию и координировать её с позициями партнеров.</w:t>
            </w:r>
          </w:p>
        </w:tc>
      </w:tr>
      <w:tr w:rsidR="0025638F" w:rsidTr="00BF082F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lastRenderedPageBreak/>
              <w:t>136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Pr="00BC0E80" w:rsidRDefault="0025638F" w:rsidP="0025638F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Pr="00BC0E80" w:rsidRDefault="0025638F" w:rsidP="0025638F">
            <w:pPr>
              <w:snapToGrid w:val="0"/>
              <w:rPr>
                <w:sz w:val="21"/>
                <w:szCs w:val="21"/>
              </w:rPr>
            </w:pPr>
            <w:r w:rsidRPr="00BC0E80">
              <w:rPr>
                <w:sz w:val="21"/>
                <w:szCs w:val="21"/>
              </w:rPr>
              <w:t>Обобщение знаний.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Структура текста, тема , заголовок</w:t>
            </w:r>
          </w:p>
        </w:tc>
        <w:tc>
          <w:tcPr>
            <w:tcW w:w="3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Знание</w:t>
            </w:r>
            <w:r>
              <w:rPr>
                <w:sz w:val="21"/>
                <w:szCs w:val="21"/>
              </w:rPr>
              <w:t>: учиться высказывать свое отношение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Умение:</w:t>
            </w:r>
            <w:r>
              <w:rPr>
                <w:sz w:val="21"/>
                <w:szCs w:val="21"/>
              </w:rPr>
              <w:t xml:space="preserve">  высказать впечатление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Навык: </w:t>
            </w:r>
            <w:r>
              <w:rPr>
                <w:sz w:val="21"/>
                <w:szCs w:val="21"/>
              </w:rPr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5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638F" w:rsidRDefault="0025638F" w:rsidP="0025638F">
            <w:pPr>
              <w:snapToGrid w:val="0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Регулятивные</w:t>
            </w:r>
            <w:r>
              <w:rPr>
                <w:sz w:val="21"/>
                <w:szCs w:val="21"/>
              </w:rPr>
              <w:t>: выбирать действия в соответствии с поставленной задачей и условиями её реализации.</w:t>
            </w:r>
            <w:r>
              <w:rPr>
                <w:sz w:val="21"/>
                <w:szCs w:val="21"/>
                <w:u w:val="single"/>
              </w:rPr>
              <w:t xml:space="preserve"> Познавательные: </w:t>
            </w:r>
            <w:r>
              <w:rPr>
                <w:sz w:val="21"/>
                <w:szCs w:val="21"/>
              </w:rPr>
              <w:t>учить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25638F" w:rsidRDefault="0025638F" w:rsidP="0025638F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  <w:u w:val="single"/>
              </w:rPr>
              <w:t xml:space="preserve">Коммуникативные: </w:t>
            </w:r>
            <w:r>
              <w:rPr>
                <w:sz w:val="21"/>
                <w:szCs w:val="21"/>
              </w:rPr>
              <w:t>адекватно использовать речь для планирования и регуляции своего действия.</w:t>
            </w:r>
          </w:p>
        </w:tc>
      </w:tr>
    </w:tbl>
    <w:p w:rsidR="00FD5751" w:rsidRDefault="00FD5751" w:rsidP="006B55C0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FD5751" w:rsidSect="00EB7327">
      <w:pgSz w:w="16838" w:h="11906" w:orient="landscape"/>
      <w:pgMar w:top="720" w:right="720" w:bottom="284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D39" w:rsidRDefault="00946D39" w:rsidP="00963BA1">
      <w:r>
        <w:separator/>
      </w:r>
    </w:p>
  </w:endnote>
  <w:endnote w:type="continuationSeparator" w:id="1">
    <w:p w:rsidR="00946D39" w:rsidRDefault="00946D39" w:rsidP="00963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BA1" w:rsidRDefault="009D57F1">
    <w:pPr>
      <w:pStyle w:val="aa"/>
      <w:jc w:val="center"/>
    </w:pPr>
    <w:r>
      <w:fldChar w:fldCharType="begin"/>
    </w:r>
    <w:r w:rsidR="00963BA1">
      <w:instrText xml:space="preserve"> PAGE   \* MERGEFORMAT </w:instrText>
    </w:r>
    <w:r>
      <w:fldChar w:fldCharType="separate"/>
    </w:r>
    <w:r w:rsidR="009E453A">
      <w:rPr>
        <w:noProof/>
      </w:rPr>
      <w:t>9</w:t>
    </w:r>
    <w:r>
      <w:rPr>
        <w:noProof/>
      </w:rPr>
      <w:fldChar w:fldCharType="end"/>
    </w:r>
  </w:p>
  <w:p w:rsidR="00963BA1" w:rsidRDefault="00963BA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D39" w:rsidRDefault="00946D39" w:rsidP="00963BA1">
      <w:r>
        <w:separator/>
      </w:r>
    </w:p>
  </w:footnote>
  <w:footnote w:type="continuationSeparator" w:id="1">
    <w:p w:rsidR="00946D39" w:rsidRDefault="00946D39" w:rsidP="00963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"/>
      <w:lvlJc w:val="left"/>
      <w:pPr>
        <w:tabs>
          <w:tab w:val="num" w:pos="810"/>
        </w:tabs>
        <w:ind w:left="81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>
    <w:nsid w:val="07771567"/>
    <w:multiLevelType w:val="hybridMultilevel"/>
    <w:tmpl w:val="99480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DD6FC4"/>
    <w:multiLevelType w:val="hybridMultilevel"/>
    <w:tmpl w:val="70F83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13B57"/>
    <w:multiLevelType w:val="hybridMultilevel"/>
    <w:tmpl w:val="4D46DD7E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6">
    <w:nsid w:val="33405A87"/>
    <w:multiLevelType w:val="hybridMultilevel"/>
    <w:tmpl w:val="7AB283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1E30F9A"/>
    <w:multiLevelType w:val="hybridMultilevel"/>
    <w:tmpl w:val="6DA02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6"/>
  </w:num>
  <w:num w:numId="17">
    <w:abstractNumId w:val="14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151A"/>
    <w:rsid w:val="00021243"/>
    <w:rsid w:val="0008062F"/>
    <w:rsid w:val="001906CC"/>
    <w:rsid w:val="001C5C43"/>
    <w:rsid w:val="0025638F"/>
    <w:rsid w:val="002753F7"/>
    <w:rsid w:val="002C056D"/>
    <w:rsid w:val="002C1064"/>
    <w:rsid w:val="00345E1B"/>
    <w:rsid w:val="003568B1"/>
    <w:rsid w:val="003C677A"/>
    <w:rsid w:val="003D4AD2"/>
    <w:rsid w:val="00475126"/>
    <w:rsid w:val="004C73A0"/>
    <w:rsid w:val="005532AB"/>
    <w:rsid w:val="005F5BB9"/>
    <w:rsid w:val="00605CFF"/>
    <w:rsid w:val="0064116E"/>
    <w:rsid w:val="00670F62"/>
    <w:rsid w:val="00695D7C"/>
    <w:rsid w:val="006B55C0"/>
    <w:rsid w:val="006E19DB"/>
    <w:rsid w:val="00782D74"/>
    <w:rsid w:val="00786EA6"/>
    <w:rsid w:val="00827437"/>
    <w:rsid w:val="00843212"/>
    <w:rsid w:val="008629E4"/>
    <w:rsid w:val="008D7837"/>
    <w:rsid w:val="0092151A"/>
    <w:rsid w:val="00930ED8"/>
    <w:rsid w:val="00946D39"/>
    <w:rsid w:val="00963BA1"/>
    <w:rsid w:val="009710DD"/>
    <w:rsid w:val="00997987"/>
    <w:rsid w:val="009D57F1"/>
    <w:rsid w:val="009E453A"/>
    <w:rsid w:val="00A171F3"/>
    <w:rsid w:val="00A406BA"/>
    <w:rsid w:val="00A53AE8"/>
    <w:rsid w:val="00B06FFB"/>
    <w:rsid w:val="00BC0E80"/>
    <w:rsid w:val="00BD4C0B"/>
    <w:rsid w:val="00BF082F"/>
    <w:rsid w:val="00C14514"/>
    <w:rsid w:val="00C22DCF"/>
    <w:rsid w:val="00C729B9"/>
    <w:rsid w:val="00C92FBF"/>
    <w:rsid w:val="00CD08EA"/>
    <w:rsid w:val="00DC0D14"/>
    <w:rsid w:val="00E424AF"/>
    <w:rsid w:val="00E64DEA"/>
    <w:rsid w:val="00EB7327"/>
    <w:rsid w:val="00EE45CE"/>
    <w:rsid w:val="00F0172F"/>
    <w:rsid w:val="00F158FF"/>
    <w:rsid w:val="00F420A9"/>
    <w:rsid w:val="00F43144"/>
    <w:rsid w:val="00FB054A"/>
    <w:rsid w:val="00FD5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327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1"/>
    <w:qFormat/>
    <w:rsid w:val="00EB7327"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sid w:val="00EB7327"/>
    <w:rPr>
      <w:rFonts w:ascii="Wingdings" w:hAnsi="Wingdings"/>
    </w:rPr>
  </w:style>
  <w:style w:type="character" w:customStyle="1" w:styleId="WW8Num3z0">
    <w:name w:val="WW8Num3z0"/>
    <w:rsid w:val="00EB7327"/>
    <w:rPr>
      <w:rFonts w:ascii="Wingdings" w:hAnsi="Wingdings"/>
    </w:rPr>
  </w:style>
  <w:style w:type="character" w:customStyle="1" w:styleId="WW8Num4z0">
    <w:name w:val="WW8Num4z0"/>
    <w:rsid w:val="00EB7327"/>
    <w:rPr>
      <w:rFonts w:ascii="Wingdings" w:hAnsi="Wingdings"/>
    </w:rPr>
  </w:style>
  <w:style w:type="character" w:customStyle="1" w:styleId="WW8Num5z0">
    <w:name w:val="WW8Num5z0"/>
    <w:rsid w:val="00EB7327"/>
    <w:rPr>
      <w:rFonts w:ascii="Wingdings" w:hAnsi="Wingdings"/>
    </w:rPr>
  </w:style>
  <w:style w:type="character" w:customStyle="1" w:styleId="WW8Num6z0">
    <w:name w:val="WW8Num6z0"/>
    <w:rsid w:val="00EB7327"/>
    <w:rPr>
      <w:rFonts w:ascii="Wingdings" w:hAnsi="Wingdings"/>
    </w:rPr>
  </w:style>
  <w:style w:type="character" w:customStyle="1" w:styleId="WW8Num7z0">
    <w:name w:val="WW8Num7z0"/>
    <w:rsid w:val="00EB7327"/>
    <w:rPr>
      <w:rFonts w:ascii="Wingdings" w:hAnsi="Wingdings"/>
    </w:rPr>
  </w:style>
  <w:style w:type="character" w:customStyle="1" w:styleId="WW8Num8z0">
    <w:name w:val="WW8Num8z0"/>
    <w:rsid w:val="00EB7327"/>
    <w:rPr>
      <w:rFonts w:ascii="Wingdings" w:hAnsi="Wingdings"/>
    </w:rPr>
  </w:style>
  <w:style w:type="character" w:customStyle="1" w:styleId="WW8Num9z0">
    <w:name w:val="WW8Num9z0"/>
    <w:rsid w:val="00EB7327"/>
    <w:rPr>
      <w:rFonts w:ascii="Wingdings" w:hAnsi="Wingdings"/>
    </w:rPr>
  </w:style>
  <w:style w:type="character" w:customStyle="1" w:styleId="WW8Num10z0">
    <w:name w:val="WW8Num10z0"/>
    <w:rsid w:val="00EB7327"/>
    <w:rPr>
      <w:rFonts w:ascii="Wingdings" w:hAnsi="Wingdings"/>
    </w:rPr>
  </w:style>
  <w:style w:type="character" w:customStyle="1" w:styleId="WW8Num11z0">
    <w:name w:val="WW8Num11z0"/>
    <w:rsid w:val="00EB7327"/>
    <w:rPr>
      <w:rFonts w:ascii="Wingdings" w:hAnsi="Wingdings"/>
    </w:rPr>
  </w:style>
  <w:style w:type="character" w:customStyle="1" w:styleId="WW8Num12z0">
    <w:name w:val="WW8Num12z0"/>
    <w:rsid w:val="00EB7327"/>
    <w:rPr>
      <w:rFonts w:ascii="Wingdings" w:hAnsi="Wingdings"/>
    </w:rPr>
  </w:style>
  <w:style w:type="character" w:customStyle="1" w:styleId="WW8Num13z0">
    <w:name w:val="WW8Num13z0"/>
    <w:rsid w:val="00EB7327"/>
    <w:rPr>
      <w:rFonts w:ascii="Wingdings" w:hAnsi="Wingdings"/>
    </w:rPr>
  </w:style>
  <w:style w:type="character" w:customStyle="1" w:styleId="Absatz-Standardschriftart">
    <w:name w:val="Absatz-Standardschriftart"/>
    <w:rsid w:val="00EB7327"/>
  </w:style>
  <w:style w:type="character" w:customStyle="1" w:styleId="WW-Absatz-Standardschriftart">
    <w:name w:val="WW-Absatz-Standardschriftart"/>
    <w:rsid w:val="00EB7327"/>
  </w:style>
  <w:style w:type="character" w:customStyle="1" w:styleId="WW8Num3z1">
    <w:name w:val="WW8Num3z1"/>
    <w:rsid w:val="00EB7327"/>
    <w:rPr>
      <w:rFonts w:ascii="Courier New" w:hAnsi="Courier New" w:cs="Courier New"/>
    </w:rPr>
  </w:style>
  <w:style w:type="character" w:customStyle="1" w:styleId="WW8Num3z3">
    <w:name w:val="WW8Num3z3"/>
    <w:rsid w:val="00EB7327"/>
    <w:rPr>
      <w:rFonts w:ascii="Symbol" w:hAnsi="Symbol"/>
    </w:rPr>
  </w:style>
  <w:style w:type="character" w:customStyle="1" w:styleId="WW8Num4z1">
    <w:name w:val="WW8Num4z1"/>
    <w:rsid w:val="00EB7327"/>
    <w:rPr>
      <w:rFonts w:ascii="Courier New" w:hAnsi="Courier New" w:cs="Courier New"/>
    </w:rPr>
  </w:style>
  <w:style w:type="character" w:customStyle="1" w:styleId="WW8Num4z3">
    <w:name w:val="WW8Num4z3"/>
    <w:rsid w:val="00EB7327"/>
    <w:rPr>
      <w:rFonts w:ascii="Symbol" w:hAnsi="Symbol"/>
    </w:rPr>
  </w:style>
  <w:style w:type="character" w:customStyle="1" w:styleId="WW8Num5z1">
    <w:name w:val="WW8Num5z1"/>
    <w:rsid w:val="00EB7327"/>
    <w:rPr>
      <w:rFonts w:ascii="Courier New" w:hAnsi="Courier New" w:cs="Courier New"/>
    </w:rPr>
  </w:style>
  <w:style w:type="character" w:customStyle="1" w:styleId="WW8Num5z3">
    <w:name w:val="WW8Num5z3"/>
    <w:rsid w:val="00EB7327"/>
    <w:rPr>
      <w:rFonts w:ascii="Symbol" w:hAnsi="Symbol"/>
    </w:rPr>
  </w:style>
  <w:style w:type="character" w:customStyle="1" w:styleId="WW8Num6z1">
    <w:name w:val="WW8Num6z1"/>
    <w:rsid w:val="00EB7327"/>
    <w:rPr>
      <w:rFonts w:ascii="Courier New" w:hAnsi="Courier New" w:cs="Courier New"/>
    </w:rPr>
  </w:style>
  <w:style w:type="character" w:customStyle="1" w:styleId="WW8Num6z3">
    <w:name w:val="WW8Num6z3"/>
    <w:rsid w:val="00EB7327"/>
    <w:rPr>
      <w:rFonts w:ascii="Symbol" w:hAnsi="Symbol"/>
    </w:rPr>
  </w:style>
  <w:style w:type="character" w:customStyle="1" w:styleId="WW8Num7z1">
    <w:name w:val="WW8Num7z1"/>
    <w:rsid w:val="00EB7327"/>
    <w:rPr>
      <w:rFonts w:ascii="Courier New" w:hAnsi="Courier New" w:cs="Courier New"/>
    </w:rPr>
  </w:style>
  <w:style w:type="character" w:customStyle="1" w:styleId="WW8Num7z3">
    <w:name w:val="WW8Num7z3"/>
    <w:rsid w:val="00EB7327"/>
    <w:rPr>
      <w:rFonts w:ascii="Symbol" w:hAnsi="Symbol"/>
    </w:rPr>
  </w:style>
  <w:style w:type="character" w:customStyle="1" w:styleId="WW8Num8z1">
    <w:name w:val="WW8Num8z1"/>
    <w:rsid w:val="00EB7327"/>
    <w:rPr>
      <w:rFonts w:ascii="Courier New" w:hAnsi="Courier New" w:cs="Courier New"/>
    </w:rPr>
  </w:style>
  <w:style w:type="character" w:customStyle="1" w:styleId="WW8Num8z3">
    <w:name w:val="WW8Num8z3"/>
    <w:rsid w:val="00EB7327"/>
    <w:rPr>
      <w:rFonts w:ascii="Symbol" w:hAnsi="Symbol"/>
    </w:rPr>
  </w:style>
  <w:style w:type="character" w:customStyle="1" w:styleId="WW8Num9z1">
    <w:name w:val="WW8Num9z1"/>
    <w:rsid w:val="00EB7327"/>
    <w:rPr>
      <w:rFonts w:ascii="Courier New" w:hAnsi="Courier New" w:cs="Courier New"/>
    </w:rPr>
  </w:style>
  <w:style w:type="character" w:customStyle="1" w:styleId="WW8Num9z3">
    <w:name w:val="WW8Num9z3"/>
    <w:rsid w:val="00EB7327"/>
    <w:rPr>
      <w:rFonts w:ascii="Symbol" w:hAnsi="Symbol"/>
    </w:rPr>
  </w:style>
  <w:style w:type="character" w:customStyle="1" w:styleId="WW8Num10z1">
    <w:name w:val="WW8Num10z1"/>
    <w:rsid w:val="00EB7327"/>
    <w:rPr>
      <w:rFonts w:ascii="Courier New" w:hAnsi="Courier New" w:cs="Courier New"/>
    </w:rPr>
  </w:style>
  <w:style w:type="character" w:customStyle="1" w:styleId="WW8Num10z3">
    <w:name w:val="WW8Num10z3"/>
    <w:rsid w:val="00EB7327"/>
    <w:rPr>
      <w:rFonts w:ascii="Symbol" w:hAnsi="Symbol"/>
    </w:rPr>
  </w:style>
  <w:style w:type="character" w:customStyle="1" w:styleId="WW8Num11z1">
    <w:name w:val="WW8Num11z1"/>
    <w:rsid w:val="00EB7327"/>
    <w:rPr>
      <w:rFonts w:ascii="Courier New" w:hAnsi="Courier New" w:cs="Courier New"/>
    </w:rPr>
  </w:style>
  <w:style w:type="character" w:customStyle="1" w:styleId="WW8Num11z3">
    <w:name w:val="WW8Num11z3"/>
    <w:rsid w:val="00EB7327"/>
    <w:rPr>
      <w:rFonts w:ascii="Symbol" w:hAnsi="Symbol"/>
    </w:rPr>
  </w:style>
  <w:style w:type="character" w:customStyle="1" w:styleId="WW8Num12z1">
    <w:name w:val="WW8Num12z1"/>
    <w:rsid w:val="00EB7327"/>
    <w:rPr>
      <w:rFonts w:ascii="Courier New" w:hAnsi="Courier New" w:cs="Courier New"/>
    </w:rPr>
  </w:style>
  <w:style w:type="character" w:customStyle="1" w:styleId="WW8Num12z3">
    <w:name w:val="WW8Num12z3"/>
    <w:rsid w:val="00EB7327"/>
    <w:rPr>
      <w:rFonts w:ascii="Symbol" w:hAnsi="Symbol"/>
    </w:rPr>
  </w:style>
  <w:style w:type="character" w:customStyle="1" w:styleId="WW8Num13z1">
    <w:name w:val="WW8Num13z1"/>
    <w:rsid w:val="00EB7327"/>
    <w:rPr>
      <w:rFonts w:ascii="Courier New" w:hAnsi="Courier New" w:cs="Courier New"/>
    </w:rPr>
  </w:style>
  <w:style w:type="character" w:customStyle="1" w:styleId="WW8Num13z3">
    <w:name w:val="WW8Num13z3"/>
    <w:rsid w:val="00EB7327"/>
    <w:rPr>
      <w:rFonts w:ascii="Symbol" w:hAnsi="Symbol"/>
    </w:rPr>
  </w:style>
  <w:style w:type="character" w:customStyle="1" w:styleId="WW8Num14z0">
    <w:name w:val="WW8Num14z0"/>
    <w:rsid w:val="00EB7327"/>
    <w:rPr>
      <w:rFonts w:ascii="Wingdings" w:hAnsi="Wingdings"/>
    </w:rPr>
  </w:style>
  <w:style w:type="character" w:customStyle="1" w:styleId="WW8Num14z1">
    <w:name w:val="WW8Num14z1"/>
    <w:rsid w:val="00EB7327"/>
    <w:rPr>
      <w:rFonts w:ascii="Courier New" w:hAnsi="Courier New" w:cs="Courier New"/>
    </w:rPr>
  </w:style>
  <w:style w:type="character" w:customStyle="1" w:styleId="WW8Num14z3">
    <w:name w:val="WW8Num14z3"/>
    <w:rsid w:val="00EB7327"/>
    <w:rPr>
      <w:rFonts w:ascii="Symbol" w:hAnsi="Symbol"/>
    </w:rPr>
  </w:style>
  <w:style w:type="character" w:customStyle="1" w:styleId="WW8NumSt2z0">
    <w:name w:val="WW8NumSt2z0"/>
    <w:rsid w:val="00EB7327"/>
    <w:rPr>
      <w:rFonts w:ascii="Times New Roman" w:hAnsi="Times New Roman" w:cs="Times New Roman"/>
    </w:rPr>
  </w:style>
  <w:style w:type="character" w:customStyle="1" w:styleId="5">
    <w:name w:val="Основной шрифт абзаца5"/>
    <w:rsid w:val="00EB7327"/>
  </w:style>
  <w:style w:type="character" w:customStyle="1" w:styleId="4">
    <w:name w:val="Основной шрифт абзаца4"/>
    <w:rsid w:val="00EB7327"/>
  </w:style>
  <w:style w:type="character" w:customStyle="1" w:styleId="3">
    <w:name w:val="Основной шрифт абзаца3"/>
    <w:rsid w:val="00EB7327"/>
  </w:style>
  <w:style w:type="character" w:customStyle="1" w:styleId="20">
    <w:name w:val="Основной шрифт абзаца2"/>
    <w:rsid w:val="00EB7327"/>
  </w:style>
  <w:style w:type="character" w:customStyle="1" w:styleId="1">
    <w:name w:val="Основной шрифт абзаца1"/>
    <w:rsid w:val="00EB7327"/>
  </w:style>
  <w:style w:type="character" w:customStyle="1" w:styleId="a5">
    <w:name w:val="Верхний колонтитул Знак"/>
    <w:uiPriority w:val="99"/>
    <w:rsid w:val="00EB7327"/>
    <w:rPr>
      <w:sz w:val="24"/>
      <w:szCs w:val="24"/>
    </w:rPr>
  </w:style>
  <w:style w:type="character" w:customStyle="1" w:styleId="a6">
    <w:name w:val="Нижний колонтитул Знак"/>
    <w:uiPriority w:val="99"/>
    <w:rsid w:val="00EB7327"/>
    <w:rPr>
      <w:sz w:val="24"/>
      <w:szCs w:val="24"/>
    </w:rPr>
  </w:style>
  <w:style w:type="character" w:customStyle="1" w:styleId="a7">
    <w:name w:val="Знак Знак"/>
    <w:rsid w:val="00EB7327"/>
    <w:rPr>
      <w:rFonts w:ascii="Tahoma" w:hAnsi="Tahoma" w:cs="Tahoma"/>
      <w:sz w:val="16"/>
      <w:szCs w:val="16"/>
    </w:rPr>
  </w:style>
  <w:style w:type="paragraph" w:customStyle="1" w:styleId="a0">
    <w:name w:val="Заголовок"/>
    <w:basedOn w:val="a"/>
    <w:next w:val="a1"/>
    <w:rsid w:val="00EB732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rsid w:val="00EB7327"/>
    <w:pPr>
      <w:spacing w:after="120"/>
    </w:pPr>
  </w:style>
  <w:style w:type="paragraph" w:styleId="a8">
    <w:name w:val="List"/>
    <w:basedOn w:val="a1"/>
    <w:rsid w:val="00EB7327"/>
    <w:rPr>
      <w:rFonts w:cs="Tahoma"/>
    </w:rPr>
  </w:style>
  <w:style w:type="paragraph" w:customStyle="1" w:styleId="50">
    <w:name w:val="Название5"/>
    <w:basedOn w:val="a"/>
    <w:rsid w:val="00EB732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1">
    <w:name w:val="Указатель5"/>
    <w:basedOn w:val="a"/>
    <w:rsid w:val="00EB7327"/>
    <w:pPr>
      <w:suppressLineNumbers/>
    </w:pPr>
    <w:rPr>
      <w:rFonts w:ascii="Arial" w:hAnsi="Arial" w:cs="Mangal"/>
    </w:rPr>
  </w:style>
  <w:style w:type="paragraph" w:customStyle="1" w:styleId="40">
    <w:name w:val="Название4"/>
    <w:basedOn w:val="a"/>
    <w:rsid w:val="00EB7327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Указатель4"/>
    <w:basedOn w:val="a"/>
    <w:rsid w:val="00EB7327"/>
    <w:pPr>
      <w:suppressLineNumbers/>
    </w:pPr>
    <w:rPr>
      <w:rFonts w:cs="Tahoma"/>
    </w:rPr>
  </w:style>
  <w:style w:type="paragraph" w:customStyle="1" w:styleId="30">
    <w:name w:val="Название3"/>
    <w:basedOn w:val="a"/>
    <w:rsid w:val="00EB7327"/>
    <w:pPr>
      <w:suppressLineNumbers/>
      <w:spacing w:before="120" w:after="120"/>
    </w:pPr>
    <w:rPr>
      <w:rFonts w:cs="Tahoma"/>
      <w:i/>
      <w:iCs/>
    </w:rPr>
  </w:style>
  <w:style w:type="paragraph" w:customStyle="1" w:styleId="31">
    <w:name w:val="Указатель3"/>
    <w:basedOn w:val="a"/>
    <w:rsid w:val="00EB7327"/>
    <w:pPr>
      <w:suppressLineNumbers/>
    </w:pPr>
    <w:rPr>
      <w:rFonts w:cs="Tahoma"/>
    </w:rPr>
  </w:style>
  <w:style w:type="paragraph" w:customStyle="1" w:styleId="21">
    <w:name w:val="Название2"/>
    <w:basedOn w:val="a"/>
    <w:rsid w:val="00EB7327"/>
    <w:pPr>
      <w:suppressLineNumbers/>
      <w:spacing w:before="120" w:after="120"/>
    </w:pPr>
    <w:rPr>
      <w:rFonts w:cs="Tahoma"/>
      <w:i/>
      <w:iCs/>
    </w:rPr>
  </w:style>
  <w:style w:type="paragraph" w:customStyle="1" w:styleId="22">
    <w:name w:val="Указатель2"/>
    <w:basedOn w:val="a"/>
    <w:rsid w:val="00EB7327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EB7327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EB7327"/>
    <w:pPr>
      <w:suppressLineNumbers/>
    </w:pPr>
    <w:rPr>
      <w:rFonts w:cs="Tahoma"/>
    </w:rPr>
  </w:style>
  <w:style w:type="paragraph" w:styleId="a9">
    <w:name w:val="header"/>
    <w:basedOn w:val="a"/>
    <w:uiPriority w:val="99"/>
    <w:rsid w:val="00EB7327"/>
    <w:pPr>
      <w:tabs>
        <w:tab w:val="center" w:pos="4677"/>
        <w:tab w:val="right" w:pos="9355"/>
      </w:tabs>
    </w:pPr>
  </w:style>
  <w:style w:type="paragraph" w:styleId="aa">
    <w:name w:val="footer"/>
    <w:basedOn w:val="a"/>
    <w:uiPriority w:val="99"/>
    <w:rsid w:val="00EB7327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EB7327"/>
    <w:pPr>
      <w:suppressLineNumbers/>
    </w:pPr>
  </w:style>
  <w:style w:type="paragraph" w:customStyle="1" w:styleId="ac">
    <w:name w:val="Заголовок таблицы"/>
    <w:basedOn w:val="ab"/>
    <w:rsid w:val="00EB7327"/>
    <w:pPr>
      <w:jc w:val="center"/>
    </w:pPr>
    <w:rPr>
      <w:b/>
      <w:bCs/>
    </w:rPr>
  </w:style>
  <w:style w:type="paragraph" w:styleId="ad">
    <w:name w:val="Balloon Text"/>
    <w:basedOn w:val="a"/>
    <w:rsid w:val="00EB7327"/>
    <w:rPr>
      <w:rFonts w:ascii="Tahoma" w:hAnsi="Tahoma"/>
      <w:sz w:val="16"/>
      <w:szCs w:val="16"/>
    </w:rPr>
  </w:style>
  <w:style w:type="paragraph" w:styleId="ae">
    <w:name w:val="No Spacing"/>
    <w:qFormat/>
    <w:rsid w:val="0064116E"/>
    <w:rPr>
      <w:sz w:val="24"/>
      <w:szCs w:val="24"/>
    </w:rPr>
  </w:style>
  <w:style w:type="paragraph" w:styleId="af">
    <w:name w:val="List Paragraph"/>
    <w:basedOn w:val="a"/>
    <w:uiPriority w:val="34"/>
    <w:qFormat/>
    <w:rsid w:val="00963BA1"/>
    <w:pPr>
      <w:widowControl w:val="0"/>
      <w:suppressAutoHyphens w:val="0"/>
      <w:ind w:left="720"/>
      <w:contextualSpacing/>
    </w:pPr>
    <w:rPr>
      <w:rFonts w:ascii="Courier New" w:eastAsia="Courier New" w:hAnsi="Courier New" w:cs="Courier New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21ve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36</Pages>
  <Words>15574</Words>
  <Characters>88777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Б О Ч А Я  П Р О Г Р А М М А  по русскому языку для 1 класса  на основе программы «Школа России»</vt:lpstr>
    </vt:vector>
  </TitlesOfParts>
  <Company/>
  <LinksUpToDate>false</LinksUpToDate>
  <CharactersWithSpaces>104143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Б О Ч А Я  П Р О Г Р А М М А  по русскому языку для 1 класса  на основе программы «Школа России»</dc:title>
  <dc:subject/>
  <dc:creator>admin</dc:creator>
  <cp:keywords/>
  <cp:lastModifiedBy>Windows User</cp:lastModifiedBy>
  <cp:revision>5</cp:revision>
  <cp:lastPrinted>2013-09-24T12:47:00Z</cp:lastPrinted>
  <dcterms:created xsi:type="dcterms:W3CDTF">2015-09-12T16:33:00Z</dcterms:created>
  <dcterms:modified xsi:type="dcterms:W3CDTF">2020-11-09T07:50:00Z</dcterms:modified>
</cp:coreProperties>
</file>